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F3DBB" w14:textId="6DCE07B6" w:rsidR="00E1508F" w:rsidRPr="00323E78" w:rsidRDefault="00E1508F" w:rsidP="00E1508F">
      <w:pPr>
        <w:jc w:val="center"/>
        <w:rPr>
          <w:rFonts w:ascii="Verdana" w:hAnsi="Verdana"/>
          <w:b/>
          <w:sz w:val="18"/>
          <w:szCs w:val="18"/>
        </w:rPr>
      </w:pPr>
      <w:r w:rsidRPr="00323E78">
        <w:rPr>
          <w:rFonts w:ascii="Verdana" w:hAnsi="Verdana"/>
          <w:b/>
          <w:sz w:val="18"/>
          <w:szCs w:val="18"/>
        </w:rPr>
        <w:t>UMOWA Nr  O</w:t>
      </w:r>
      <w:r w:rsidR="00C01B5D" w:rsidRPr="00323E78">
        <w:rPr>
          <w:rFonts w:ascii="Verdana" w:hAnsi="Verdana"/>
          <w:b/>
          <w:sz w:val="18"/>
          <w:szCs w:val="18"/>
        </w:rPr>
        <w:t>SZ</w:t>
      </w:r>
      <w:r w:rsidRPr="00323E78">
        <w:rPr>
          <w:rFonts w:ascii="Verdana" w:hAnsi="Verdana"/>
          <w:b/>
          <w:sz w:val="18"/>
          <w:szCs w:val="18"/>
        </w:rPr>
        <w:t>.F-2.2431</w:t>
      </w:r>
      <w:r w:rsidR="00CF02E4" w:rsidRPr="00323E78">
        <w:rPr>
          <w:rFonts w:ascii="Verdana" w:hAnsi="Verdana"/>
          <w:b/>
          <w:sz w:val="18"/>
          <w:szCs w:val="18"/>
        </w:rPr>
        <w:t>.</w:t>
      </w:r>
      <w:r w:rsidR="00C01B5D" w:rsidRPr="00323E78">
        <w:rPr>
          <w:rFonts w:ascii="Verdana" w:hAnsi="Verdana"/>
          <w:b/>
          <w:sz w:val="18"/>
          <w:szCs w:val="18"/>
        </w:rPr>
        <w:t>40</w:t>
      </w:r>
      <w:r w:rsidRPr="00323E78">
        <w:rPr>
          <w:rFonts w:ascii="Verdana" w:hAnsi="Verdana"/>
          <w:b/>
          <w:sz w:val="18"/>
          <w:szCs w:val="18"/>
        </w:rPr>
        <w:t>.202</w:t>
      </w:r>
      <w:r w:rsidR="00C01B5D" w:rsidRPr="00323E78">
        <w:rPr>
          <w:rFonts w:ascii="Verdana" w:hAnsi="Verdana"/>
          <w:b/>
          <w:sz w:val="18"/>
          <w:szCs w:val="18"/>
        </w:rPr>
        <w:t>5</w:t>
      </w:r>
    </w:p>
    <w:p w14:paraId="416FF8BD" w14:textId="77777777" w:rsidR="00E1508F" w:rsidRPr="00BB02A3" w:rsidRDefault="00E1508F" w:rsidP="00E1508F">
      <w:pPr>
        <w:jc w:val="both"/>
        <w:rPr>
          <w:rFonts w:ascii="Verdana" w:hAnsi="Verdana"/>
          <w:sz w:val="18"/>
          <w:szCs w:val="18"/>
        </w:rPr>
      </w:pPr>
    </w:p>
    <w:p w14:paraId="7FA64146" w14:textId="77777777" w:rsidR="00E1508F" w:rsidRPr="00BB02A3" w:rsidRDefault="00E1508F" w:rsidP="00E1508F">
      <w:pPr>
        <w:jc w:val="both"/>
        <w:rPr>
          <w:rFonts w:ascii="Verdana" w:hAnsi="Verdana" w:cs="Tahoma"/>
          <w:sz w:val="18"/>
          <w:szCs w:val="18"/>
        </w:rPr>
      </w:pPr>
      <w:r w:rsidRPr="00BB02A3">
        <w:rPr>
          <w:rFonts w:ascii="Verdana" w:hAnsi="Verdana" w:cs="Tahoma"/>
          <w:sz w:val="18"/>
          <w:szCs w:val="18"/>
        </w:rPr>
        <w:t>Zawarta pomiędzy:</w:t>
      </w:r>
    </w:p>
    <w:p w14:paraId="282319BC" w14:textId="77777777" w:rsidR="00E1508F" w:rsidRPr="00BB02A3" w:rsidRDefault="00E1508F" w:rsidP="00E1508F">
      <w:pPr>
        <w:jc w:val="both"/>
        <w:rPr>
          <w:rFonts w:ascii="Verdana" w:hAnsi="Verdana" w:cs="Tahoma"/>
          <w:sz w:val="18"/>
          <w:szCs w:val="18"/>
        </w:rPr>
      </w:pPr>
    </w:p>
    <w:p w14:paraId="4EBB1613" w14:textId="77777777" w:rsidR="00C01B5D" w:rsidRDefault="00C01B5D" w:rsidP="00C01B5D">
      <w:pPr>
        <w:spacing w:line="276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 xml:space="preserve">Skarbem Państwa </w:t>
      </w:r>
      <w:r>
        <w:rPr>
          <w:rFonts w:ascii="Verdana" w:hAnsi="Verdana" w:cstheme="minorHAnsi"/>
          <w:sz w:val="18"/>
          <w:szCs w:val="18"/>
        </w:rPr>
        <w:t xml:space="preserve">- Generalnym Dyrektorem Dróg Krajowych i Autostrad, realizującym swoje zadania przy pomocy Generalnej Dyrekcji Dróg Krajowych i Autostrad </w:t>
      </w:r>
    </w:p>
    <w:p w14:paraId="7A4ABE3A" w14:textId="77777777" w:rsidR="00C01B5D" w:rsidRDefault="00C01B5D" w:rsidP="00C01B5D">
      <w:pPr>
        <w:spacing w:line="276" w:lineRule="auto"/>
        <w:rPr>
          <w:rFonts w:ascii="Verdana" w:hAnsi="Verdana" w:cstheme="minorHAnsi"/>
          <w:sz w:val="18"/>
          <w:szCs w:val="18"/>
        </w:rPr>
      </w:pPr>
    </w:p>
    <w:p w14:paraId="2070A36B" w14:textId="77777777" w:rsidR="00C01B5D" w:rsidRDefault="00C01B5D" w:rsidP="00C01B5D">
      <w:pPr>
        <w:spacing w:line="276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Oddział Generalnej Dyrekcji Dróg Krajowych i Autostrad z siedzibą w Szczecinie, </w:t>
      </w:r>
    </w:p>
    <w:p w14:paraId="1C3A0C86" w14:textId="77777777" w:rsidR="00C01B5D" w:rsidRDefault="00C01B5D" w:rsidP="00C01B5D">
      <w:pPr>
        <w:spacing w:line="276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al. Bohaterów Warszawy 33, 70-340 Szczecin, NIP: 8252353687</w:t>
      </w:r>
    </w:p>
    <w:p w14:paraId="79FF438C" w14:textId="77777777" w:rsidR="00C01B5D" w:rsidRDefault="00C01B5D" w:rsidP="00C01B5D">
      <w:pPr>
        <w:spacing w:line="276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w imieniu którego działają na podstawie pełnomocnictwa            </w:t>
      </w:r>
    </w:p>
    <w:p w14:paraId="50CF4E04" w14:textId="77777777" w:rsidR="00C01B5D" w:rsidRDefault="00C01B5D" w:rsidP="00C01B5D">
      <w:pPr>
        <w:spacing w:line="276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                      </w:t>
      </w:r>
    </w:p>
    <w:p w14:paraId="3BF0C88B" w14:textId="7EA099B2" w:rsidR="00C01B5D" w:rsidRDefault="00C01B5D" w:rsidP="00C01B5D">
      <w:pPr>
        <w:spacing w:line="276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…………………………… </w:t>
      </w:r>
      <w:r>
        <w:rPr>
          <w:rFonts w:ascii="Verdana" w:hAnsi="Verdana" w:cstheme="minorHAnsi"/>
          <w:sz w:val="18"/>
          <w:szCs w:val="18"/>
        </w:rPr>
        <w:tab/>
        <w:t>– Zastępca Dyrektora Oddziału</w:t>
      </w:r>
    </w:p>
    <w:p w14:paraId="42F2357B" w14:textId="77777777" w:rsidR="00C01B5D" w:rsidRDefault="00C01B5D" w:rsidP="00C01B5D">
      <w:pPr>
        <w:spacing w:line="276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…………………………… </w:t>
      </w:r>
      <w:r>
        <w:rPr>
          <w:rFonts w:ascii="Verdana" w:hAnsi="Verdana" w:cstheme="minorHAnsi"/>
          <w:sz w:val="18"/>
          <w:szCs w:val="18"/>
        </w:rPr>
        <w:tab/>
        <w:t>– Zastępca Dyrektora Oddziału</w:t>
      </w:r>
    </w:p>
    <w:p w14:paraId="13521BF7" w14:textId="77777777" w:rsidR="00E1508F" w:rsidRPr="00BB02A3" w:rsidRDefault="00E1508F" w:rsidP="00E1508F">
      <w:pPr>
        <w:jc w:val="both"/>
        <w:rPr>
          <w:rFonts w:ascii="Verdana" w:hAnsi="Verdana"/>
          <w:b/>
          <w:sz w:val="18"/>
          <w:szCs w:val="18"/>
        </w:rPr>
      </w:pPr>
    </w:p>
    <w:p w14:paraId="5007A0F4" w14:textId="77777777" w:rsidR="00E1508F" w:rsidRPr="00BB02A3" w:rsidRDefault="00E1508F" w:rsidP="00E1508F">
      <w:pPr>
        <w:jc w:val="both"/>
        <w:rPr>
          <w:rFonts w:ascii="Verdana" w:hAnsi="Verdana"/>
          <w:b/>
          <w:sz w:val="18"/>
          <w:szCs w:val="18"/>
        </w:rPr>
      </w:pPr>
      <w:r w:rsidRPr="00BB02A3">
        <w:rPr>
          <w:rFonts w:ascii="Verdana" w:hAnsi="Verdana"/>
          <w:sz w:val="18"/>
          <w:szCs w:val="18"/>
        </w:rPr>
        <w:t>a</w:t>
      </w:r>
    </w:p>
    <w:p w14:paraId="4FB6A2C1" w14:textId="60FA84CD" w:rsidR="00E1508F" w:rsidRDefault="00E1508F" w:rsidP="00E1508F">
      <w:pPr>
        <w:jc w:val="both"/>
        <w:rPr>
          <w:rFonts w:ascii="Verdana" w:hAnsi="Verdana"/>
          <w:b/>
          <w:sz w:val="18"/>
          <w:szCs w:val="18"/>
        </w:rPr>
      </w:pPr>
    </w:p>
    <w:p w14:paraId="05C59381" w14:textId="07B865FA" w:rsidR="00C01B5D" w:rsidRDefault="00C01B5D" w:rsidP="00E1508F">
      <w:pPr>
        <w:jc w:val="both"/>
        <w:rPr>
          <w:rFonts w:ascii="Verdana" w:hAnsi="Verdana"/>
          <w:b/>
          <w:sz w:val="18"/>
          <w:szCs w:val="18"/>
        </w:rPr>
      </w:pPr>
    </w:p>
    <w:p w14:paraId="482CDE71" w14:textId="77777777" w:rsidR="00C01B5D" w:rsidRPr="00BB02A3" w:rsidRDefault="00C01B5D" w:rsidP="00E1508F">
      <w:pPr>
        <w:jc w:val="both"/>
        <w:rPr>
          <w:rFonts w:ascii="Verdana" w:hAnsi="Verdana"/>
          <w:b/>
          <w:sz w:val="18"/>
          <w:szCs w:val="18"/>
        </w:rPr>
      </w:pPr>
    </w:p>
    <w:p w14:paraId="0A2E3EB4" w14:textId="77777777" w:rsidR="00906385" w:rsidRPr="00BB02A3" w:rsidRDefault="00906385" w:rsidP="00906385">
      <w:pPr>
        <w:ind w:right="68"/>
        <w:rPr>
          <w:rFonts w:ascii="Verdana" w:hAnsi="Verdana"/>
          <w:sz w:val="20"/>
          <w:szCs w:val="20"/>
        </w:rPr>
      </w:pPr>
      <w:r w:rsidRPr="00BB02A3">
        <w:rPr>
          <w:rFonts w:ascii="Verdana" w:hAnsi="Verdana"/>
          <w:sz w:val="20"/>
          <w:szCs w:val="20"/>
        </w:rPr>
        <w:t>Reprezentowanym przez:</w:t>
      </w:r>
    </w:p>
    <w:p w14:paraId="7C4F711C" w14:textId="77777777" w:rsidR="00BA68B9" w:rsidRPr="00BB02A3" w:rsidRDefault="00BA68B9" w:rsidP="00906385">
      <w:pPr>
        <w:ind w:right="68"/>
        <w:rPr>
          <w:rFonts w:ascii="Verdana" w:hAnsi="Verdana"/>
          <w:sz w:val="20"/>
          <w:szCs w:val="20"/>
        </w:rPr>
      </w:pPr>
    </w:p>
    <w:p w14:paraId="4C917C89" w14:textId="38782ACC" w:rsidR="00906385" w:rsidRPr="00BB02A3" w:rsidRDefault="00C01B5D" w:rsidP="00BB02A3">
      <w:pPr>
        <w:ind w:right="6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…………………………………..</w:t>
      </w:r>
      <w:r w:rsidR="00BA68B9" w:rsidRPr="00BB02A3">
        <w:rPr>
          <w:rFonts w:ascii="Verdana" w:hAnsi="Verdana"/>
          <w:sz w:val="20"/>
          <w:szCs w:val="20"/>
        </w:rPr>
        <w:t xml:space="preserve"> </w:t>
      </w:r>
      <w:r w:rsidR="00906385" w:rsidRPr="00BB02A3">
        <w:rPr>
          <w:rFonts w:ascii="Verdana" w:hAnsi="Verdana"/>
          <w:sz w:val="20"/>
          <w:szCs w:val="20"/>
        </w:rPr>
        <w:br/>
      </w:r>
    </w:p>
    <w:p w14:paraId="1E836DAC" w14:textId="77777777" w:rsidR="00E1508F" w:rsidRPr="00BB02A3" w:rsidRDefault="00E1508F" w:rsidP="00CF02E4">
      <w:pPr>
        <w:jc w:val="both"/>
        <w:rPr>
          <w:rFonts w:ascii="Verdana" w:hAnsi="Verdana"/>
          <w:b/>
          <w:sz w:val="18"/>
          <w:szCs w:val="18"/>
        </w:rPr>
      </w:pPr>
      <w:r w:rsidRPr="00BB02A3">
        <w:rPr>
          <w:rFonts w:ascii="Verdana" w:hAnsi="Verdana"/>
          <w:sz w:val="18"/>
          <w:szCs w:val="18"/>
        </w:rPr>
        <w:t>zwanym w dalszej części umowy „Wykonawcą”</w:t>
      </w:r>
    </w:p>
    <w:p w14:paraId="33132A90" w14:textId="77777777" w:rsidR="00E1508F" w:rsidRPr="00BB02A3" w:rsidRDefault="00E1508F" w:rsidP="00CF02E4">
      <w:pPr>
        <w:jc w:val="both"/>
        <w:rPr>
          <w:rFonts w:ascii="Verdana" w:hAnsi="Verdana"/>
          <w:b/>
          <w:sz w:val="18"/>
          <w:szCs w:val="18"/>
        </w:rPr>
      </w:pPr>
    </w:p>
    <w:p w14:paraId="0154B04E" w14:textId="0B3A4A35" w:rsidR="00E1508F" w:rsidRPr="00BB02A3" w:rsidRDefault="00E1508F" w:rsidP="00CF02E4">
      <w:pPr>
        <w:jc w:val="both"/>
        <w:rPr>
          <w:rFonts w:ascii="Verdana" w:hAnsi="Verdana"/>
          <w:sz w:val="18"/>
          <w:szCs w:val="18"/>
        </w:rPr>
      </w:pPr>
      <w:r w:rsidRPr="00BB02A3">
        <w:rPr>
          <w:rFonts w:ascii="Verdana" w:hAnsi="Verdana"/>
          <w:sz w:val="18"/>
          <w:szCs w:val="18"/>
        </w:rPr>
        <w:t>Na podstawie dokonanego przez Zamawiającego wyboru Wykonawcy, zgodnie z Zarządzeniem nr 51 Generalnego Dyrektora Dróg Krajowych i Autostrad z dnia 23 grudnia 2020r. w sprawie realizacji, przez Generalną Dyrekcję Dróg Krajowych i Autostrad, zamówień publicznych o wartości mniejszej niż 130.000,00 PLN (netto) oraz wyłączonych spod stosowania przepisów ustawy z dnia 11 września 2019 r. – Prawo zamówień publicznych, została zawarta umowa następującej treści:</w:t>
      </w:r>
    </w:p>
    <w:p w14:paraId="28FC5995" w14:textId="77777777" w:rsidR="00E1508F" w:rsidRPr="00BB02A3" w:rsidRDefault="00E1508F" w:rsidP="00E1508F">
      <w:pPr>
        <w:jc w:val="both"/>
        <w:rPr>
          <w:rFonts w:ascii="Verdana" w:hAnsi="Verdana"/>
          <w:sz w:val="18"/>
          <w:szCs w:val="18"/>
        </w:rPr>
      </w:pPr>
    </w:p>
    <w:p w14:paraId="74057A46" w14:textId="77777777" w:rsidR="00E1508F" w:rsidRPr="00BB02A3" w:rsidRDefault="00E1508F" w:rsidP="00E1508F">
      <w:pPr>
        <w:jc w:val="center"/>
        <w:rPr>
          <w:rFonts w:ascii="Verdana" w:hAnsi="Verdana" w:cs="Tahoma"/>
          <w:b/>
          <w:bCs/>
          <w:sz w:val="18"/>
          <w:szCs w:val="18"/>
        </w:rPr>
      </w:pPr>
      <w:r w:rsidRPr="00BB02A3">
        <w:rPr>
          <w:rFonts w:ascii="Verdana" w:hAnsi="Verdana"/>
          <w:b/>
          <w:bCs/>
          <w:sz w:val="18"/>
          <w:szCs w:val="18"/>
        </w:rPr>
        <w:t>§ 1.</w:t>
      </w:r>
    </w:p>
    <w:p w14:paraId="1130D046" w14:textId="0351FF4C" w:rsidR="00E1508F" w:rsidRPr="00BB02A3" w:rsidRDefault="00E1508F" w:rsidP="00E1508F">
      <w:pPr>
        <w:jc w:val="both"/>
        <w:rPr>
          <w:rFonts w:ascii="Verdana" w:hAnsi="Verdana"/>
          <w:sz w:val="18"/>
          <w:szCs w:val="18"/>
        </w:rPr>
      </w:pPr>
      <w:r w:rsidRPr="00BB02A3">
        <w:rPr>
          <w:rFonts w:ascii="Verdana" w:hAnsi="Verdana"/>
          <w:sz w:val="18"/>
          <w:szCs w:val="18"/>
        </w:rPr>
        <w:t xml:space="preserve">Zamawiający zleca a Wykonawca zobowiązuje się do wykonania badań wody na obecność bakterii Legionella w lokalizacjach i </w:t>
      </w:r>
      <w:r w:rsidR="00805487" w:rsidRPr="00BB02A3">
        <w:rPr>
          <w:rFonts w:ascii="Verdana" w:hAnsi="Verdana"/>
          <w:sz w:val="18"/>
          <w:szCs w:val="18"/>
        </w:rPr>
        <w:t xml:space="preserve">liczbie </w:t>
      </w:r>
      <w:r w:rsidRPr="00BB02A3">
        <w:rPr>
          <w:rFonts w:ascii="Verdana" w:hAnsi="Verdana"/>
          <w:sz w:val="18"/>
          <w:szCs w:val="18"/>
        </w:rPr>
        <w:t>podan</w:t>
      </w:r>
      <w:r w:rsidR="00805487" w:rsidRPr="00BB02A3">
        <w:rPr>
          <w:rFonts w:ascii="Verdana" w:hAnsi="Verdana"/>
          <w:sz w:val="18"/>
          <w:szCs w:val="18"/>
        </w:rPr>
        <w:t>ej</w:t>
      </w:r>
      <w:r w:rsidRPr="00BB02A3">
        <w:rPr>
          <w:rFonts w:ascii="Verdana" w:hAnsi="Verdana"/>
          <w:sz w:val="18"/>
          <w:szCs w:val="18"/>
        </w:rPr>
        <w:t xml:space="preserve"> w Opisie Przedmiotu Zamówienia</w:t>
      </w:r>
      <w:r w:rsidR="00805487" w:rsidRPr="00BB02A3">
        <w:rPr>
          <w:rFonts w:ascii="Verdana" w:hAnsi="Verdana"/>
          <w:sz w:val="18"/>
          <w:szCs w:val="18"/>
        </w:rPr>
        <w:t xml:space="preserve"> </w:t>
      </w:r>
      <w:r w:rsidR="00C01B5D">
        <w:rPr>
          <w:rFonts w:ascii="Verdana" w:hAnsi="Verdana"/>
          <w:sz w:val="18"/>
          <w:szCs w:val="18"/>
        </w:rPr>
        <w:t>– stanowiącym zał. nr 1</w:t>
      </w:r>
      <w:r w:rsidR="00CF20EA">
        <w:rPr>
          <w:rFonts w:ascii="Verdana" w:hAnsi="Verdana"/>
          <w:sz w:val="18"/>
          <w:szCs w:val="18"/>
        </w:rPr>
        <w:t>.</w:t>
      </w:r>
    </w:p>
    <w:p w14:paraId="18B2BA77" w14:textId="77777777" w:rsidR="00E1508F" w:rsidRPr="00BB02A3" w:rsidRDefault="00E1508F" w:rsidP="00E1508F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1BA82114" w14:textId="77777777" w:rsidR="00E1508F" w:rsidRPr="00BB02A3" w:rsidRDefault="00E1508F" w:rsidP="00E1508F">
      <w:pPr>
        <w:jc w:val="center"/>
        <w:rPr>
          <w:rFonts w:ascii="Verdana" w:hAnsi="Verdana" w:cs="Tahoma"/>
          <w:b/>
          <w:bCs/>
          <w:sz w:val="18"/>
          <w:szCs w:val="18"/>
        </w:rPr>
      </w:pPr>
      <w:r w:rsidRPr="00BB02A3">
        <w:rPr>
          <w:rFonts w:ascii="Verdana" w:hAnsi="Verdana"/>
          <w:b/>
          <w:bCs/>
          <w:sz w:val="18"/>
          <w:szCs w:val="18"/>
        </w:rPr>
        <w:t>§ 2.</w:t>
      </w:r>
    </w:p>
    <w:p w14:paraId="01FCE2FF" w14:textId="77777777" w:rsidR="00BD2EE1" w:rsidRPr="00062B5C" w:rsidRDefault="00E1508F" w:rsidP="00E1508F">
      <w:pPr>
        <w:jc w:val="both"/>
        <w:rPr>
          <w:rFonts w:ascii="Verdana" w:hAnsi="Verdana"/>
          <w:sz w:val="18"/>
          <w:szCs w:val="18"/>
        </w:rPr>
      </w:pPr>
      <w:r w:rsidRPr="00062B5C">
        <w:rPr>
          <w:rFonts w:ascii="Verdana" w:hAnsi="Verdana"/>
          <w:sz w:val="18"/>
          <w:szCs w:val="18"/>
        </w:rPr>
        <w:t xml:space="preserve">Termin realizacji przedmiotu umowy: </w:t>
      </w:r>
    </w:p>
    <w:p w14:paraId="42F0C154" w14:textId="09555E8B" w:rsidR="00062B5C" w:rsidRPr="00062B5C" w:rsidRDefault="001A0877" w:rsidP="00062B5C">
      <w:pPr>
        <w:pStyle w:val="Akapitzlist"/>
        <w:numPr>
          <w:ilvl w:val="0"/>
          <w:numId w:val="24"/>
        </w:numPr>
        <w:rPr>
          <w:rFonts w:ascii="Verdana" w:hAnsi="Verdana"/>
          <w:sz w:val="18"/>
          <w:szCs w:val="18"/>
        </w:rPr>
      </w:pPr>
      <w:r w:rsidRPr="00062B5C">
        <w:rPr>
          <w:rFonts w:ascii="Verdana" w:hAnsi="Verdana"/>
          <w:sz w:val="18"/>
          <w:szCs w:val="18"/>
        </w:rPr>
        <w:t>p</w:t>
      </w:r>
      <w:r w:rsidR="00C01B5D" w:rsidRPr="00062B5C">
        <w:rPr>
          <w:rFonts w:ascii="Verdana" w:hAnsi="Verdana"/>
          <w:sz w:val="18"/>
          <w:szCs w:val="18"/>
        </w:rPr>
        <w:t>obór próbek wody do badań ze wszystkich wskazanych punktów</w:t>
      </w:r>
      <w:r w:rsidR="005165F3">
        <w:rPr>
          <w:rFonts w:ascii="Verdana" w:hAnsi="Verdana"/>
          <w:sz w:val="18"/>
          <w:szCs w:val="18"/>
        </w:rPr>
        <w:t xml:space="preserve"> </w:t>
      </w:r>
      <w:r w:rsidR="00C01B5D" w:rsidRPr="00062B5C">
        <w:rPr>
          <w:rFonts w:ascii="Verdana" w:hAnsi="Verdana"/>
          <w:sz w:val="18"/>
          <w:szCs w:val="18"/>
        </w:rPr>
        <w:t>w terminie do 14 dni od</w:t>
      </w:r>
      <w:r w:rsidR="00927B05" w:rsidRPr="00062B5C">
        <w:rPr>
          <w:rFonts w:ascii="Verdana" w:hAnsi="Verdana"/>
          <w:sz w:val="18"/>
          <w:szCs w:val="18"/>
        </w:rPr>
        <w:t xml:space="preserve"> daty</w:t>
      </w:r>
      <w:r w:rsidR="00C01B5D" w:rsidRPr="00062B5C">
        <w:rPr>
          <w:rFonts w:ascii="Verdana" w:hAnsi="Verdana"/>
          <w:sz w:val="18"/>
          <w:szCs w:val="18"/>
        </w:rPr>
        <w:t xml:space="preserve"> podpisania umowy</w:t>
      </w:r>
    </w:p>
    <w:p w14:paraId="17BFDFFA" w14:textId="6287E234" w:rsidR="00BD2EE1" w:rsidRPr="00062B5C" w:rsidRDefault="00BD2EE1" w:rsidP="00062B5C">
      <w:pPr>
        <w:pStyle w:val="Akapitzlist"/>
        <w:numPr>
          <w:ilvl w:val="0"/>
          <w:numId w:val="24"/>
        </w:numPr>
        <w:rPr>
          <w:rFonts w:ascii="Verdana" w:hAnsi="Verdana"/>
          <w:sz w:val="18"/>
          <w:szCs w:val="18"/>
        </w:rPr>
      </w:pPr>
      <w:r w:rsidRPr="00062B5C">
        <w:rPr>
          <w:rFonts w:ascii="Verdana" w:hAnsi="Verdana"/>
          <w:sz w:val="18"/>
          <w:szCs w:val="18"/>
        </w:rPr>
        <w:t>wykonanie badań i przekazanie sprawozdań – do 21 dni od daty pob</w:t>
      </w:r>
      <w:r w:rsidR="00062B5C">
        <w:rPr>
          <w:rFonts w:ascii="Verdana" w:hAnsi="Verdana"/>
          <w:sz w:val="18"/>
          <w:szCs w:val="18"/>
        </w:rPr>
        <w:t>rania</w:t>
      </w:r>
      <w:r w:rsidRPr="00062B5C">
        <w:rPr>
          <w:rFonts w:ascii="Verdana" w:hAnsi="Verdana"/>
          <w:sz w:val="18"/>
          <w:szCs w:val="18"/>
        </w:rPr>
        <w:t xml:space="preserve"> próbk</w:t>
      </w:r>
      <w:r w:rsidR="00062B5C">
        <w:rPr>
          <w:rFonts w:ascii="Verdana" w:hAnsi="Verdana"/>
          <w:sz w:val="18"/>
          <w:szCs w:val="18"/>
        </w:rPr>
        <w:t>i</w:t>
      </w:r>
      <w:r w:rsidRPr="00062B5C">
        <w:rPr>
          <w:rFonts w:ascii="Verdana" w:hAnsi="Verdana"/>
          <w:sz w:val="18"/>
          <w:szCs w:val="18"/>
        </w:rPr>
        <w:t>.</w:t>
      </w:r>
    </w:p>
    <w:p w14:paraId="1195FF0A" w14:textId="77777777" w:rsidR="00062B5C" w:rsidRDefault="00062B5C" w:rsidP="00E1508F">
      <w:pPr>
        <w:jc w:val="center"/>
        <w:rPr>
          <w:rFonts w:ascii="Verdana" w:hAnsi="Verdana"/>
          <w:b/>
          <w:bCs/>
          <w:sz w:val="18"/>
          <w:szCs w:val="18"/>
        </w:rPr>
      </w:pPr>
    </w:p>
    <w:p w14:paraId="33D871D5" w14:textId="4415C0E6" w:rsidR="00E1508F" w:rsidRPr="00BB02A3" w:rsidRDefault="00E1508F" w:rsidP="00E1508F">
      <w:pPr>
        <w:jc w:val="center"/>
        <w:rPr>
          <w:rFonts w:ascii="Verdana" w:hAnsi="Verdana" w:cs="Tahoma"/>
          <w:b/>
          <w:bCs/>
          <w:sz w:val="18"/>
          <w:szCs w:val="18"/>
        </w:rPr>
      </w:pPr>
      <w:r w:rsidRPr="00BB02A3">
        <w:rPr>
          <w:rFonts w:ascii="Verdana" w:hAnsi="Verdana"/>
          <w:b/>
          <w:bCs/>
          <w:sz w:val="18"/>
          <w:szCs w:val="18"/>
        </w:rPr>
        <w:t>§ 3.</w:t>
      </w:r>
    </w:p>
    <w:p w14:paraId="1193D19F" w14:textId="18F60476" w:rsidR="00E1508F" w:rsidRPr="00BB02A3" w:rsidRDefault="001A0877" w:rsidP="00E1508F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Wynagrodzenie</w:t>
      </w:r>
      <w:r w:rsidR="00E1508F" w:rsidRPr="00BB02A3">
        <w:rPr>
          <w:rFonts w:ascii="Verdana" w:hAnsi="Verdana"/>
          <w:sz w:val="18"/>
          <w:szCs w:val="18"/>
        </w:rPr>
        <w:t xml:space="preserve"> za wykonanie przedmiotu umowy strony ustalają, zgodnie z ofertą Wykonawcy na kwotę:</w:t>
      </w:r>
    </w:p>
    <w:p w14:paraId="6EDD810C" w14:textId="2D2159AB" w:rsidR="00E1508F" w:rsidRPr="00BB02A3" w:rsidRDefault="001A0877" w:rsidP="001A0877">
      <w:pPr>
        <w:pStyle w:val="Akapitzlist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</w:t>
      </w:r>
      <w:r w:rsidR="00E1508F" w:rsidRPr="00BB02A3">
        <w:rPr>
          <w:rFonts w:ascii="Verdana" w:hAnsi="Verdana"/>
          <w:bCs/>
          <w:sz w:val="18"/>
          <w:szCs w:val="18"/>
        </w:rPr>
        <w:t xml:space="preserve">etto </w:t>
      </w:r>
      <w:r>
        <w:rPr>
          <w:rFonts w:ascii="Verdana" w:hAnsi="Verdana"/>
          <w:bCs/>
          <w:sz w:val="18"/>
          <w:szCs w:val="18"/>
        </w:rPr>
        <w:t>…………………………</w:t>
      </w:r>
      <w:r w:rsidR="00E1508F" w:rsidRPr="00BB02A3">
        <w:rPr>
          <w:rFonts w:ascii="Verdana" w:hAnsi="Verdana"/>
          <w:bCs/>
          <w:sz w:val="18"/>
          <w:szCs w:val="18"/>
        </w:rPr>
        <w:t xml:space="preserve"> zł (słownie złotych: </w:t>
      </w:r>
      <w:r>
        <w:rPr>
          <w:rFonts w:ascii="Verdana" w:hAnsi="Verdana"/>
          <w:bCs/>
          <w:sz w:val="18"/>
          <w:szCs w:val="18"/>
        </w:rPr>
        <w:t>………………………</w:t>
      </w:r>
      <w:r w:rsidR="00906385" w:rsidRPr="00BB02A3">
        <w:rPr>
          <w:rFonts w:ascii="Verdana" w:hAnsi="Verdana"/>
          <w:bCs/>
          <w:sz w:val="18"/>
          <w:szCs w:val="18"/>
        </w:rPr>
        <w:t xml:space="preserve"> zł 00/100</w:t>
      </w:r>
      <w:r w:rsidR="00E1508F" w:rsidRPr="00BB02A3">
        <w:rPr>
          <w:rFonts w:ascii="Verdana" w:hAnsi="Verdana"/>
          <w:bCs/>
          <w:sz w:val="18"/>
          <w:szCs w:val="18"/>
        </w:rPr>
        <w:t xml:space="preserve">) </w:t>
      </w:r>
    </w:p>
    <w:p w14:paraId="250AAEC1" w14:textId="27485C75" w:rsidR="001A0877" w:rsidRPr="001A0877" w:rsidRDefault="001A0877" w:rsidP="001A0877">
      <w:pPr>
        <w:pStyle w:val="Akapitzlis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VAT…………………………</w:t>
      </w:r>
      <w:r w:rsidRPr="00BB02A3">
        <w:rPr>
          <w:rFonts w:ascii="Verdana" w:hAnsi="Verdana"/>
          <w:bCs/>
          <w:sz w:val="18"/>
          <w:szCs w:val="18"/>
        </w:rPr>
        <w:t xml:space="preserve"> zł (słownie złotych: </w:t>
      </w:r>
      <w:r>
        <w:rPr>
          <w:rFonts w:ascii="Verdana" w:hAnsi="Verdana"/>
          <w:bCs/>
          <w:sz w:val="18"/>
          <w:szCs w:val="18"/>
        </w:rPr>
        <w:t>………………………</w:t>
      </w:r>
      <w:r w:rsidRPr="00BB02A3">
        <w:rPr>
          <w:rFonts w:ascii="Verdana" w:hAnsi="Verdana"/>
          <w:bCs/>
          <w:sz w:val="18"/>
          <w:szCs w:val="18"/>
        </w:rPr>
        <w:t xml:space="preserve"> zł 00/100) </w:t>
      </w:r>
    </w:p>
    <w:p w14:paraId="317DF86F" w14:textId="77777777" w:rsidR="001A0877" w:rsidRPr="001A0877" w:rsidRDefault="001A0877" w:rsidP="001A0877">
      <w:pPr>
        <w:pStyle w:val="Akapitzlis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brutto…………………………</w:t>
      </w:r>
      <w:r w:rsidRPr="00BB02A3">
        <w:rPr>
          <w:rFonts w:ascii="Verdana" w:hAnsi="Verdana"/>
          <w:bCs/>
          <w:sz w:val="18"/>
          <w:szCs w:val="18"/>
        </w:rPr>
        <w:t xml:space="preserve"> zł (słownie złotych: </w:t>
      </w:r>
      <w:r>
        <w:rPr>
          <w:rFonts w:ascii="Verdana" w:hAnsi="Verdana"/>
          <w:bCs/>
          <w:sz w:val="18"/>
          <w:szCs w:val="18"/>
        </w:rPr>
        <w:t>………………………</w:t>
      </w:r>
      <w:r w:rsidRPr="00BB02A3">
        <w:rPr>
          <w:rFonts w:ascii="Verdana" w:hAnsi="Verdana"/>
          <w:bCs/>
          <w:sz w:val="18"/>
          <w:szCs w:val="18"/>
        </w:rPr>
        <w:t xml:space="preserve"> zł 00/100) </w:t>
      </w:r>
    </w:p>
    <w:p w14:paraId="76BB057C" w14:textId="4174580C" w:rsidR="00E1508F" w:rsidRPr="00BB02A3" w:rsidRDefault="00E1508F" w:rsidP="00E1508F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BB02A3">
        <w:rPr>
          <w:rFonts w:ascii="Verdana" w:hAnsi="Verdana"/>
          <w:sz w:val="18"/>
          <w:szCs w:val="18"/>
        </w:rPr>
        <w:t>Ceny jednostkowe, wskazane w ofercie</w:t>
      </w:r>
      <w:r w:rsidR="001C29D6">
        <w:rPr>
          <w:rFonts w:ascii="Verdana" w:hAnsi="Verdana"/>
          <w:sz w:val="18"/>
          <w:szCs w:val="18"/>
        </w:rPr>
        <w:t xml:space="preserve"> (netto)</w:t>
      </w:r>
      <w:r w:rsidRPr="00BB02A3">
        <w:rPr>
          <w:rFonts w:ascii="Verdana" w:hAnsi="Verdana"/>
          <w:sz w:val="18"/>
          <w:szCs w:val="18"/>
        </w:rPr>
        <w:t>, nie ulegną zmianie w trakcie trwania umowy.</w:t>
      </w:r>
    </w:p>
    <w:p w14:paraId="7FCE5EAE" w14:textId="77777777" w:rsidR="00E1508F" w:rsidRPr="00BB02A3" w:rsidRDefault="00E1508F" w:rsidP="00E1508F">
      <w:pPr>
        <w:jc w:val="both"/>
        <w:rPr>
          <w:rFonts w:ascii="Verdana" w:hAnsi="Verdana"/>
          <w:bCs/>
          <w:sz w:val="18"/>
          <w:szCs w:val="18"/>
        </w:rPr>
      </w:pPr>
    </w:p>
    <w:p w14:paraId="2B132423" w14:textId="77777777" w:rsidR="00E1508F" w:rsidRPr="00BB02A3" w:rsidRDefault="00E1508F" w:rsidP="00E1508F">
      <w:pPr>
        <w:jc w:val="center"/>
        <w:rPr>
          <w:rFonts w:ascii="Verdana" w:hAnsi="Verdana"/>
          <w:b/>
          <w:bCs/>
          <w:sz w:val="18"/>
          <w:szCs w:val="18"/>
        </w:rPr>
      </w:pPr>
      <w:r w:rsidRPr="00BB02A3">
        <w:rPr>
          <w:rFonts w:ascii="Verdana" w:hAnsi="Verdana"/>
          <w:b/>
          <w:bCs/>
          <w:sz w:val="18"/>
          <w:szCs w:val="18"/>
        </w:rPr>
        <w:t>§ 4.</w:t>
      </w:r>
    </w:p>
    <w:p w14:paraId="185E0DFC" w14:textId="327D8ECB" w:rsidR="00E1508F" w:rsidRDefault="00E1508F" w:rsidP="00E1508F">
      <w:pPr>
        <w:pStyle w:val="Akapitzlist"/>
        <w:numPr>
          <w:ilvl w:val="0"/>
          <w:numId w:val="3"/>
        </w:numPr>
        <w:jc w:val="both"/>
        <w:rPr>
          <w:rFonts w:ascii="Verdana" w:hAnsi="Verdana"/>
          <w:bCs/>
          <w:sz w:val="18"/>
          <w:szCs w:val="18"/>
        </w:rPr>
      </w:pPr>
      <w:r w:rsidRPr="00BB02A3">
        <w:rPr>
          <w:rFonts w:ascii="Verdana" w:hAnsi="Verdana"/>
          <w:bCs/>
          <w:sz w:val="18"/>
          <w:szCs w:val="18"/>
        </w:rPr>
        <w:t>Rozliczenia za wykonane usługi objęte niniejszą umową dokonywane zostanie po wykonaniu przedmiotu umowy</w:t>
      </w:r>
      <w:r w:rsidR="00D157A2" w:rsidRPr="00BB02A3">
        <w:rPr>
          <w:rFonts w:ascii="Verdana" w:hAnsi="Verdana"/>
          <w:bCs/>
          <w:sz w:val="18"/>
          <w:szCs w:val="18"/>
        </w:rPr>
        <w:t xml:space="preserve"> w całości</w:t>
      </w:r>
      <w:r w:rsidRPr="00BB02A3">
        <w:rPr>
          <w:rFonts w:ascii="Verdana" w:hAnsi="Verdana"/>
          <w:bCs/>
          <w:sz w:val="18"/>
          <w:szCs w:val="18"/>
        </w:rPr>
        <w:t>.</w:t>
      </w:r>
    </w:p>
    <w:p w14:paraId="7AAFA77A" w14:textId="736B18B7" w:rsidR="001A0877" w:rsidRPr="001A0877" w:rsidRDefault="001A0877" w:rsidP="001A0877">
      <w:pPr>
        <w:pStyle w:val="Akapitzlist"/>
        <w:numPr>
          <w:ilvl w:val="0"/>
          <w:numId w:val="3"/>
        </w:numPr>
        <w:jc w:val="both"/>
        <w:rPr>
          <w:rFonts w:ascii="Verdana" w:hAnsi="Verdana"/>
          <w:bCs/>
          <w:sz w:val="18"/>
          <w:szCs w:val="18"/>
        </w:rPr>
      </w:pPr>
      <w:r w:rsidRPr="001A0877">
        <w:rPr>
          <w:rFonts w:ascii="Verdana" w:hAnsi="Verdana"/>
          <w:sz w:val="18"/>
          <w:szCs w:val="18"/>
        </w:rPr>
        <w:t>Termin poboru próbek z danego miejsca poboru Wykonawca uzgodni z upoważnionymi przedstawicielami Zamawiającego wskazanymi w zał</w:t>
      </w:r>
      <w:r w:rsidR="00B310B2">
        <w:rPr>
          <w:rFonts w:ascii="Verdana" w:hAnsi="Verdana"/>
          <w:sz w:val="18"/>
          <w:szCs w:val="18"/>
        </w:rPr>
        <w:t>ączniku</w:t>
      </w:r>
      <w:r w:rsidRPr="001A0877">
        <w:rPr>
          <w:rFonts w:ascii="Verdana" w:hAnsi="Verdana"/>
          <w:sz w:val="18"/>
          <w:szCs w:val="18"/>
        </w:rPr>
        <w:t xml:space="preserve"> nr 2 - Punkty poboru i dane kontaktowe.</w:t>
      </w:r>
    </w:p>
    <w:p w14:paraId="0D1FC831" w14:textId="06F13B7B" w:rsidR="00B310B2" w:rsidRPr="00162A38" w:rsidRDefault="001A0877" w:rsidP="001A0877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18"/>
          <w:szCs w:val="18"/>
          <w:lang w:eastAsia="pl-PL"/>
        </w:rPr>
      </w:pPr>
      <w:r w:rsidRPr="00162A38">
        <w:rPr>
          <w:rFonts w:ascii="Verdana" w:hAnsi="Verdana"/>
          <w:sz w:val="18"/>
          <w:szCs w:val="18"/>
        </w:rPr>
        <w:t>Pobór próbek musi być dokonany w godzinach pracy urzędu</w:t>
      </w:r>
      <w:r w:rsidR="00472FCD">
        <w:rPr>
          <w:rFonts w:ascii="Verdana" w:hAnsi="Verdana"/>
          <w:sz w:val="18"/>
          <w:szCs w:val="18"/>
        </w:rPr>
        <w:t>,</w:t>
      </w:r>
      <w:r w:rsidRPr="00162A38">
        <w:rPr>
          <w:rFonts w:ascii="Verdana" w:hAnsi="Verdana"/>
          <w:sz w:val="18"/>
          <w:szCs w:val="18"/>
        </w:rPr>
        <w:t xml:space="preserve"> za wyjątkiem </w:t>
      </w:r>
      <w:r w:rsidRPr="00162A38">
        <w:rPr>
          <w:rFonts w:ascii="Verdana" w:hAnsi="Verdana" w:cs="Calibri"/>
          <w:color w:val="000000"/>
          <w:sz w:val="18"/>
          <w:szCs w:val="20"/>
        </w:rPr>
        <w:t xml:space="preserve">Ośrodków Socjalnych w  Międzyzdrojach i Zieleniewie. Pobór próbek w </w:t>
      </w:r>
      <w:r w:rsidR="00472FCD">
        <w:rPr>
          <w:rFonts w:ascii="Verdana" w:hAnsi="Verdana" w:cs="Calibri"/>
          <w:color w:val="000000"/>
          <w:sz w:val="18"/>
          <w:szCs w:val="20"/>
        </w:rPr>
        <w:t xml:space="preserve">tych </w:t>
      </w:r>
      <w:r w:rsidRPr="00162A38">
        <w:rPr>
          <w:rFonts w:ascii="Verdana" w:hAnsi="Verdana" w:cs="Calibri"/>
          <w:color w:val="000000"/>
          <w:sz w:val="18"/>
          <w:szCs w:val="20"/>
        </w:rPr>
        <w:t>ośrodkach możliwy jest tylko w soboty</w:t>
      </w:r>
      <w:r w:rsidR="00162A38" w:rsidRPr="00162A38">
        <w:rPr>
          <w:rFonts w:ascii="Verdana" w:hAnsi="Verdana" w:cs="Calibri"/>
          <w:color w:val="000000"/>
          <w:sz w:val="18"/>
          <w:szCs w:val="20"/>
        </w:rPr>
        <w:t>.</w:t>
      </w:r>
    </w:p>
    <w:p w14:paraId="023D37B9" w14:textId="6EA00D01" w:rsidR="00E1508F" w:rsidRPr="00BB02A3" w:rsidRDefault="00E1508F" w:rsidP="001A0877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18"/>
          <w:szCs w:val="18"/>
          <w:lang w:eastAsia="pl-PL"/>
        </w:rPr>
      </w:pPr>
      <w:r w:rsidRPr="00BB02A3">
        <w:rPr>
          <w:rFonts w:ascii="Verdana" w:hAnsi="Verdana"/>
          <w:sz w:val="18"/>
          <w:szCs w:val="18"/>
        </w:rPr>
        <w:t xml:space="preserve">Płatność wynagrodzenia na rachunek bankowy Wykonawcy nastąpi, w terminie do 14 dni, od daty dostarczenia do siedziby Zamawiającego </w:t>
      </w:r>
      <w:r w:rsidR="00D157A2" w:rsidRPr="00BB02A3">
        <w:rPr>
          <w:rFonts w:ascii="Verdana" w:hAnsi="Verdana"/>
          <w:sz w:val="18"/>
          <w:szCs w:val="18"/>
        </w:rPr>
        <w:t xml:space="preserve">faktury VAT </w:t>
      </w:r>
      <w:r w:rsidR="00171B78" w:rsidRPr="00BB02A3">
        <w:rPr>
          <w:rFonts w:ascii="Verdana" w:hAnsi="Verdana"/>
          <w:sz w:val="18"/>
          <w:szCs w:val="18"/>
        </w:rPr>
        <w:t xml:space="preserve">- </w:t>
      </w:r>
      <w:r w:rsidRPr="00BB02A3">
        <w:rPr>
          <w:rFonts w:ascii="Verdana" w:hAnsi="Verdana"/>
          <w:sz w:val="18"/>
          <w:szCs w:val="18"/>
        </w:rPr>
        <w:t>prawidłowo wystawionej, na podstawie potwierdzonej przez Zamawiającego</w:t>
      </w:r>
      <w:r w:rsidRPr="00BB02A3">
        <w:rPr>
          <w:rFonts w:ascii="Verdana" w:hAnsi="Verdana"/>
          <w:sz w:val="18"/>
          <w:szCs w:val="18"/>
          <w:lang w:eastAsia="pl-PL"/>
        </w:rPr>
        <w:t xml:space="preserve"> </w:t>
      </w:r>
      <w:r w:rsidR="00D157A2" w:rsidRPr="00BB02A3">
        <w:rPr>
          <w:rFonts w:ascii="Verdana" w:hAnsi="Verdana"/>
          <w:sz w:val="18"/>
          <w:szCs w:val="18"/>
        </w:rPr>
        <w:t xml:space="preserve">liczbie </w:t>
      </w:r>
      <w:r w:rsidRPr="00BB02A3">
        <w:rPr>
          <w:rFonts w:ascii="Verdana" w:hAnsi="Verdana"/>
          <w:sz w:val="18"/>
          <w:szCs w:val="18"/>
        </w:rPr>
        <w:t xml:space="preserve">wykonanych </w:t>
      </w:r>
      <w:r w:rsidR="00D157A2" w:rsidRPr="00BB02A3">
        <w:rPr>
          <w:rFonts w:ascii="Verdana" w:hAnsi="Verdana"/>
          <w:sz w:val="18"/>
          <w:szCs w:val="18"/>
        </w:rPr>
        <w:t>badań</w:t>
      </w:r>
      <w:r w:rsidRPr="00BB02A3">
        <w:rPr>
          <w:rFonts w:ascii="Verdana" w:hAnsi="Verdana"/>
          <w:sz w:val="18"/>
          <w:szCs w:val="18"/>
        </w:rPr>
        <w:t>. Datą zapłaty jest dzień wydania polecenia przelewu bankowego</w:t>
      </w:r>
      <w:r w:rsidR="00171B78" w:rsidRPr="00BB02A3">
        <w:rPr>
          <w:rFonts w:ascii="Verdana" w:hAnsi="Verdana"/>
          <w:sz w:val="18"/>
          <w:szCs w:val="18"/>
        </w:rPr>
        <w:t xml:space="preserve"> przez Zamawiaj</w:t>
      </w:r>
      <w:r w:rsidR="008B1B1E" w:rsidRPr="00BB02A3">
        <w:rPr>
          <w:rFonts w:ascii="Verdana" w:hAnsi="Verdana"/>
          <w:sz w:val="18"/>
          <w:szCs w:val="18"/>
        </w:rPr>
        <w:t>ą</w:t>
      </w:r>
      <w:r w:rsidR="00171B78" w:rsidRPr="00BB02A3">
        <w:rPr>
          <w:rFonts w:ascii="Verdana" w:hAnsi="Verdana"/>
          <w:sz w:val="18"/>
          <w:szCs w:val="18"/>
        </w:rPr>
        <w:t>cego</w:t>
      </w:r>
      <w:r w:rsidRPr="00BB02A3">
        <w:rPr>
          <w:rFonts w:ascii="Verdana" w:hAnsi="Verdana"/>
          <w:sz w:val="18"/>
          <w:szCs w:val="18"/>
        </w:rPr>
        <w:t>.</w:t>
      </w:r>
    </w:p>
    <w:p w14:paraId="018F71F4" w14:textId="22A65C39" w:rsidR="00E1508F" w:rsidRPr="00BB02A3" w:rsidRDefault="00E1508F" w:rsidP="00E1508F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18"/>
          <w:szCs w:val="18"/>
          <w:lang w:eastAsia="pl-PL"/>
        </w:rPr>
      </w:pPr>
      <w:r w:rsidRPr="00BB02A3">
        <w:rPr>
          <w:rFonts w:ascii="Verdana" w:hAnsi="Verdana"/>
          <w:sz w:val="18"/>
          <w:szCs w:val="18"/>
        </w:rPr>
        <w:t xml:space="preserve">Należność z tytułu faktur będzie płatna przez Zamawiającego przelewem na konto Wykonawcy </w:t>
      </w:r>
      <w:r w:rsidR="00D01AE3">
        <w:rPr>
          <w:rFonts w:ascii="Verdana" w:hAnsi="Verdana"/>
          <w:sz w:val="18"/>
          <w:szCs w:val="18"/>
        </w:rPr>
        <w:t>………………………………………………………………………………………..</w:t>
      </w:r>
    </w:p>
    <w:p w14:paraId="77134487" w14:textId="24C247D8" w:rsidR="00E1508F" w:rsidRPr="00D20F81" w:rsidRDefault="00E1508F" w:rsidP="00E1508F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 w:rsidRPr="00D20F81">
        <w:rPr>
          <w:rFonts w:ascii="Verdana" w:hAnsi="Verdana"/>
          <w:sz w:val="18"/>
          <w:szCs w:val="18"/>
        </w:rPr>
        <w:t xml:space="preserve">Wykonawca oświadcza, że rachunek bankowy (nr konta) wskazany w ust.5 jest oraz będzie </w:t>
      </w:r>
      <w:r w:rsidR="00BB02A3">
        <w:rPr>
          <w:rFonts w:ascii="Verdana" w:hAnsi="Verdana"/>
          <w:sz w:val="18"/>
          <w:szCs w:val="18"/>
        </w:rPr>
        <w:br/>
      </w:r>
      <w:r w:rsidRPr="00D20F81">
        <w:rPr>
          <w:rFonts w:ascii="Verdana" w:hAnsi="Verdana"/>
          <w:sz w:val="18"/>
          <w:szCs w:val="18"/>
        </w:rPr>
        <w:t xml:space="preserve">w dacie płatności widniał w wykazie podmiotów prowadzonym w postaci elektronicznej, o którym </w:t>
      </w:r>
      <w:r w:rsidRPr="00D20F81">
        <w:rPr>
          <w:rFonts w:ascii="Verdana" w:hAnsi="Verdana"/>
          <w:sz w:val="18"/>
          <w:szCs w:val="18"/>
        </w:rPr>
        <w:lastRenderedPageBreak/>
        <w:t xml:space="preserve">mowa w art. 96b </w:t>
      </w:r>
      <w:r w:rsidR="008B1B1E">
        <w:rPr>
          <w:rFonts w:ascii="Verdana" w:hAnsi="Verdana"/>
          <w:sz w:val="18"/>
          <w:szCs w:val="18"/>
        </w:rPr>
        <w:t>ust. 1 pkt 2 u</w:t>
      </w:r>
      <w:r w:rsidRPr="00D20F81">
        <w:rPr>
          <w:rFonts w:ascii="Verdana" w:hAnsi="Verdana"/>
          <w:sz w:val="18"/>
          <w:szCs w:val="18"/>
        </w:rPr>
        <w:t>stawy z dnia 11</w:t>
      </w:r>
      <w:r w:rsidR="00C857E9">
        <w:rPr>
          <w:rFonts w:ascii="Verdana" w:hAnsi="Verdana"/>
          <w:sz w:val="18"/>
          <w:szCs w:val="18"/>
        </w:rPr>
        <w:t xml:space="preserve"> </w:t>
      </w:r>
      <w:r w:rsidRPr="00D20F81">
        <w:rPr>
          <w:rFonts w:ascii="Verdana" w:hAnsi="Verdana"/>
          <w:sz w:val="18"/>
          <w:szCs w:val="18"/>
        </w:rPr>
        <w:t>marca 2004 o podatku od towarów i usług (tzw. „białej liście” podatników).</w:t>
      </w:r>
    </w:p>
    <w:p w14:paraId="3938EA4B" w14:textId="77777777" w:rsidR="00E1508F" w:rsidRPr="00D20F81" w:rsidRDefault="00E1508F" w:rsidP="00E1508F">
      <w:pPr>
        <w:pStyle w:val="Akapitzlist"/>
        <w:numPr>
          <w:ilvl w:val="0"/>
          <w:numId w:val="3"/>
        </w:numPr>
        <w:jc w:val="both"/>
        <w:rPr>
          <w:rFonts w:ascii="Verdana" w:hAnsi="Verdana" w:cs="Tahoma"/>
          <w:b/>
          <w:bCs/>
          <w:sz w:val="18"/>
          <w:szCs w:val="18"/>
        </w:rPr>
      </w:pPr>
      <w:r w:rsidRPr="00D20F81">
        <w:rPr>
          <w:rFonts w:ascii="Verdana" w:hAnsi="Verdana"/>
          <w:sz w:val="18"/>
          <w:szCs w:val="18"/>
        </w:rPr>
        <w:t xml:space="preserve">Wykonawca nie może bez pisemnej zgody Zamawiającego przenosić wierzytelności wynikającej </w:t>
      </w:r>
      <w:r w:rsidRPr="00D20F81">
        <w:rPr>
          <w:rFonts w:ascii="Verdana" w:hAnsi="Verdana"/>
          <w:sz w:val="18"/>
          <w:szCs w:val="18"/>
        </w:rPr>
        <w:br/>
        <w:t>z umowy na osobę trzecią.</w:t>
      </w:r>
    </w:p>
    <w:p w14:paraId="5781249F" w14:textId="77777777" w:rsidR="00E1508F" w:rsidRPr="00D20F81" w:rsidRDefault="00E1508F" w:rsidP="00E1508F">
      <w:pPr>
        <w:pStyle w:val="Akapitzlist"/>
        <w:numPr>
          <w:ilvl w:val="0"/>
          <w:numId w:val="3"/>
        </w:numPr>
        <w:jc w:val="both"/>
        <w:rPr>
          <w:rFonts w:ascii="Verdana" w:hAnsi="Verdana" w:cs="Tahoma"/>
          <w:b/>
          <w:bCs/>
          <w:sz w:val="18"/>
          <w:szCs w:val="18"/>
        </w:rPr>
      </w:pPr>
      <w:r w:rsidRPr="00D20F81">
        <w:rPr>
          <w:rFonts w:ascii="Verdana" w:hAnsi="Verdana"/>
          <w:sz w:val="18"/>
          <w:szCs w:val="18"/>
        </w:rPr>
        <w:t xml:space="preserve">Wykonawca zobowiązuje się do powiadomienia Zamawiającego o każdorazowej zmianie banku </w:t>
      </w:r>
      <w:r w:rsidRPr="00D20F81">
        <w:rPr>
          <w:rFonts w:ascii="Verdana" w:hAnsi="Verdana"/>
          <w:sz w:val="18"/>
          <w:szCs w:val="18"/>
        </w:rPr>
        <w:br/>
        <w:t>lub numeru rachunku bankowego. Wszelkie negatywne konsekwencje wynikające z braku informacji o zmianie rachunku bankowego będą obciążały Wykonawcę. Informacja o zmianie numeru konta musi być podpisana przez osoby upoważnione do działania w imieniu Wykonawcy.</w:t>
      </w:r>
    </w:p>
    <w:p w14:paraId="1066DEC0" w14:textId="77777777" w:rsidR="00E1508F" w:rsidRPr="00D20F81" w:rsidRDefault="00E1508F" w:rsidP="00E1508F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557C304F" w14:textId="77777777" w:rsidR="00E1508F" w:rsidRPr="00D20F81" w:rsidRDefault="00E1508F" w:rsidP="00E1508F">
      <w:pPr>
        <w:jc w:val="center"/>
        <w:rPr>
          <w:rFonts w:ascii="Verdana" w:hAnsi="Verdana"/>
          <w:b/>
          <w:bCs/>
          <w:sz w:val="18"/>
          <w:szCs w:val="18"/>
        </w:rPr>
      </w:pPr>
      <w:r w:rsidRPr="00D20F81">
        <w:rPr>
          <w:rFonts w:ascii="Verdana" w:hAnsi="Verdana"/>
          <w:b/>
          <w:bCs/>
          <w:sz w:val="18"/>
          <w:szCs w:val="18"/>
        </w:rPr>
        <w:t>§ 5.</w:t>
      </w:r>
    </w:p>
    <w:p w14:paraId="18562842" w14:textId="77777777" w:rsidR="00E1508F" w:rsidRPr="00D20F81" w:rsidRDefault="00E1508F" w:rsidP="00E1508F">
      <w:pPr>
        <w:jc w:val="both"/>
        <w:rPr>
          <w:rFonts w:ascii="Verdana" w:hAnsi="Verdana"/>
          <w:bCs/>
          <w:sz w:val="18"/>
          <w:szCs w:val="18"/>
        </w:rPr>
      </w:pPr>
      <w:r w:rsidRPr="00D20F81">
        <w:rPr>
          <w:rFonts w:ascii="Verdana" w:hAnsi="Verdana"/>
          <w:bCs/>
          <w:sz w:val="18"/>
          <w:szCs w:val="18"/>
        </w:rPr>
        <w:t>Obowiązki Wykonawcy:</w:t>
      </w:r>
    </w:p>
    <w:p w14:paraId="1322D9AA" w14:textId="77777777" w:rsidR="00162A38" w:rsidRDefault="00162A38" w:rsidP="00162A38">
      <w:pPr>
        <w:pStyle w:val="Akapitzlist"/>
        <w:numPr>
          <w:ilvl w:val="1"/>
          <w:numId w:val="17"/>
        </w:numPr>
        <w:suppressAutoHyphens w:val="0"/>
        <w:ind w:left="709" w:hanging="339"/>
        <w:contextualSpacing w:val="0"/>
        <w:jc w:val="both"/>
        <w:rPr>
          <w:rFonts w:ascii="Verdana" w:hAnsi="Verdana"/>
          <w:sz w:val="18"/>
          <w:szCs w:val="18"/>
        </w:rPr>
      </w:pPr>
      <w:r w:rsidRPr="00FE03F2">
        <w:rPr>
          <w:rFonts w:ascii="Verdana" w:hAnsi="Verdana"/>
          <w:sz w:val="18"/>
          <w:szCs w:val="18"/>
        </w:rPr>
        <w:t xml:space="preserve">Pobranie próbek </w:t>
      </w:r>
      <w:r>
        <w:rPr>
          <w:rFonts w:ascii="Verdana" w:hAnsi="Verdana"/>
          <w:sz w:val="18"/>
          <w:szCs w:val="18"/>
        </w:rPr>
        <w:t xml:space="preserve">ze wskazanych punktów </w:t>
      </w:r>
      <w:r w:rsidRPr="00FE03F2">
        <w:rPr>
          <w:rFonts w:ascii="Verdana" w:hAnsi="Verdana"/>
          <w:sz w:val="18"/>
          <w:szCs w:val="18"/>
        </w:rPr>
        <w:t>zgodnie z obowiązującymi normami i przepisami</w:t>
      </w:r>
      <w:r>
        <w:rPr>
          <w:rFonts w:ascii="Verdana" w:hAnsi="Verdana"/>
          <w:sz w:val="18"/>
          <w:szCs w:val="18"/>
        </w:rPr>
        <w:t xml:space="preserve">, w tym zgodnie z wymaganiami ustawy z dnia 13 kwietnia 2016 r. </w:t>
      </w:r>
      <w:r w:rsidRPr="00F705BB">
        <w:rPr>
          <w:rFonts w:ascii="Verdana" w:hAnsi="Verdana"/>
          <w:sz w:val="18"/>
          <w:szCs w:val="18"/>
        </w:rPr>
        <w:t>o systemach oceny zgodności i nadzoru rynku</w:t>
      </w:r>
      <w:r>
        <w:rPr>
          <w:rFonts w:ascii="Verdana" w:hAnsi="Verdana"/>
          <w:sz w:val="18"/>
          <w:szCs w:val="18"/>
        </w:rPr>
        <w:t xml:space="preserve"> oraz rozporządzenia Ministra Zdrowia z dnia 07.12.2017r. </w:t>
      </w:r>
      <w:r w:rsidRPr="00BF6139">
        <w:rPr>
          <w:rFonts w:ascii="Verdana" w:hAnsi="Verdana"/>
          <w:sz w:val="18"/>
          <w:szCs w:val="18"/>
        </w:rPr>
        <w:t>w sprawie jakości wody przeznaczonej do spożycia przez ludzi</w:t>
      </w:r>
      <w:r>
        <w:rPr>
          <w:rFonts w:ascii="Verdana" w:hAnsi="Verdana"/>
          <w:sz w:val="18"/>
          <w:szCs w:val="18"/>
        </w:rPr>
        <w:t>.</w:t>
      </w:r>
    </w:p>
    <w:p w14:paraId="25BF5668" w14:textId="77777777" w:rsidR="00162A38" w:rsidRPr="008E3BEE" w:rsidRDefault="00162A38" w:rsidP="00162A38">
      <w:pPr>
        <w:pStyle w:val="Akapitzlist"/>
        <w:numPr>
          <w:ilvl w:val="1"/>
          <w:numId w:val="17"/>
        </w:numPr>
        <w:suppressAutoHyphens w:val="0"/>
        <w:ind w:left="709" w:hanging="339"/>
        <w:contextualSpacing w:val="0"/>
        <w:jc w:val="both"/>
        <w:rPr>
          <w:rFonts w:ascii="Verdana" w:hAnsi="Verdana"/>
          <w:b/>
          <w:sz w:val="18"/>
          <w:szCs w:val="18"/>
          <w:u w:val="single"/>
        </w:rPr>
      </w:pPr>
      <w:r w:rsidRPr="008E3BEE">
        <w:rPr>
          <w:rFonts w:ascii="Verdana" w:hAnsi="Verdana"/>
          <w:sz w:val="18"/>
          <w:szCs w:val="18"/>
        </w:rPr>
        <w:t>Transport próbek z miejsca pobrania do akredytowanego laboratorium.</w:t>
      </w:r>
    </w:p>
    <w:p w14:paraId="3862902D" w14:textId="50C13F9C" w:rsidR="00162A38" w:rsidRPr="00162A38" w:rsidRDefault="00162A38" w:rsidP="00162A38">
      <w:pPr>
        <w:pStyle w:val="Akapitzlist"/>
        <w:numPr>
          <w:ilvl w:val="1"/>
          <w:numId w:val="17"/>
        </w:numPr>
        <w:suppressAutoHyphens w:val="0"/>
        <w:ind w:left="709" w:hanging="339"/>
        <w:contextualSpacing w:val="0"/>
        <w:jc w:val="both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</w:rPr>
        <w:t>NIEZWŁOCZNIE po otrzymaniu wyniku badań przekazanie</w:t>
      </w:r>
      <w:r w:rsidRPr="008E3BEE">
        <w:rPr>
          <w:rFonts w:ascii="Verdana" w:hAnsi="Verdana"/>
          <w:sz w:val="18"/>
          <w:szCs w:val="18"/>
        </w:rPr>
        <w:t xml:space="preserve"> Zamawiającemu </w:t>
      </w:r>
      <w:r>
        <w:rPr>
          <w:rFonts w:ascii="Verdana" w:hAnsi="Verdana"/>
          <w:sz w:val="18"/>
          <w:szCs w:val="18"/>
        </w:rPr>
        <w:t>drogą elektroniczną</w:t>
      </w:r>
      <w:r w:rsidRPr="008E3BEE">
        <w:rPr>
          <w:rFonts w:ascii="Verdana" w:hAnsi="Verdana"/>
          <w:sz w:val="18"/>
          <w:szCs w:val="18"/>
        </w:rPr>
        <w:t xml:space="preserve"> sprawozdani</w:t>
      </w:r>
      <w:r>
        <w:rPr>
          <w:rFonts w:ascii="Verdana" w:hAnsi="Verdana"/>
          <w:sz w:val="18"/>
          <w:szCs w:val="18"/>
        </w:rPr>
        <w:t>a</w:t>
      </w:r>
      <w:r w:rsidRPr="008E3BEE">
        <w:rPr>
          <w:rFonts w:ascii="Verdana" w:hAnsi="Verdana"/>
          <w:sz w:val="18"/>
          <w:szCs w:val="18"/>
        </w:rPr>
        <w:t xml:space="preserve"> z badań jakości wody</w:t>
      </w:r>
      <w:r>
        <w:rPr>
          <w:rFonts w:ascii="Verdana" w:hAnsi="Verdana"/>
          <w:sz w:val="18"/>
          <w:szCs w:val="18"/>
        </w:rPr>
        <w:t>.</w:t>
      </w:r>
    </w:p>
    <w:p w14:paraId="3841D142" w14:textId="77777777" w:rsidR="00162A38" w:rsidRPr="00162A38" w:rsidRDefault="00162A38" w:rsidP="00162A38">
      <w:pPr>
        <w:pStyle w:val="Akapitzlist"/>
        <w:numPr>
          <w:ilvl w:val="1"/>
          <w:numId w:val="17"/>
        </w:numPr>
        <w:suppressAutoHyphens w:val="0"/>
        <w:ind w:left="709" w:hanging="339"/>
        <w:contextualSpacing w:val="0"/>
        <w:jc w:val="both"/>
        <w:rPr>
          <w:rFonts w:ascii="Verdana" w:hAnsi="Verdana"/>
          <w:sz w:val="18"/>
          <w:szCs w:val="18"/>
        </w:rPr>
      </w:pPr>
      <w:r w:rsidRPr="00162A38">
        <w:rPr>
          <w:rFonts w:ascii="Verdana" w:hAnsi="Verdana"/>
          <w:sz w:val="18"/>
          <w:szCs w:val="18"/>
        </w:rPr>
        <w:t>Sprawozdanie musi być opatrzone podpisem kwalifikowanym osoby przeprowadzającej badanie oraz  zawierać m.in. następujące dane:</w:t>
      </w:r>
    </w:p>
    <w:p w14:paraId="5005B2AF" w14:textId="77777777" w:rsidR="00162A38" w:rsidRPr="00535519" w:rsidRDefault="00162A38" w:rsidP="00162A38">
      <w:pPr>
        <w:pStyle w:val="Akapitzlist"/>
        <w:numPr>
          <w:ilvl w:val="0"/>
          <w:numId w:val="18"/>
        </w:numPr>
        <w:suppressAutoHyphens w:val="0"/>
        <w:contextualSpacing w:val="0"/>
        <w:jc w:val="both"/>
        <w:rPr>
          <w:rFonts w:ascii="Verdana" w:hAnsi="Verdana"/>
          <w:sz w:val="18"/>
          <w:szCs w:val="18"/>
        </w:rPr>
      </w:pPr>
      <w:r w:rsidRPr="00535519">
        <w:rPr>
          <w:rFonts w:ascii="Verdana" w:hAnsi="Verdana"/>
          <w:sz w:val="18"/>
          <w:szCs w:val="18"/>
        </w:rPr>
        <w:t xml:space="preserve">Nr próbki </w:t>
      </w:r>
    </w:p>
    <w:p w14:paraId="05A4B806" w14:textId="77777777" w:rsidR="00162A38" w:rsidRPr="00535519" w:rsidRDefault="00162A38" w:rsidP="00162A38">
      <w:pPr>
        <w:pStyle w:val="Akapitzlist"/>
        <w:numPr>
          <w:ilvl w:val="0"/>
          <w:numId w:val="18"/>
        </w:numPr>
        <w:suppressAutoHyphens w:val="0"/>
        <w:contextualSpacing w:val="0"/>
        <w:jc w:val="both"/>
        <w:rPr>
          <w:rFonts w:ascii="Verdana" w:hAnsi="Verdana"/>
          <w:sz w:val="18"/>
          <w:szCs w:val="18"/>
        </w:rPr>
      </w:pPr>
      <w:r w:rsidRPr="00535519">
        <w:rPr>
          <w:rFonts w:ascii="Verdana" w:hAnsi="Verdana"/>
          <w:sz w:val="18"/>
          <w:szCs w:val="18"/>
        </w:rPr>
        <w:t>Identyfikacja próbek/miejsce pobierania próbek</w:t>
      </w:r>
    </w:p>
    <w:p w14:paraId="1B34667E" w14:textId="77777777" w:rsidR="00162A38" w:rsidRPr="00535519" w:rsidRDefault="00162A38" w:rsidP="00162A38">
      <w:pPr>
        <w:pStyle w:val="Akapitzlist"/>
        <w:numPr>
          <w:ilvl w:val="0"/>
          <w:numId w:val="18"/>
        </w:numPr>
        <w:suppressAutoHyphens w:val="0"/>
        <w:contextualSpacing w:val="0"/>
        <w:jc w:val="both"/>
        <w:rPr>
          <w:rFonts w:ascii="Verdana" w:hAnsi="Verdana"/>
          <w:sz w:val="18"/>
          <w:szCs w:val="18"/>
        </w:rPr>
      </w:pPr>
      <w:r w:rsidRPr="00535519">
        <w:rPr>
          <w:rFonts w:ascii="Verdana" w:hAnsi="Verdana"/>
          <w:sz w:val="18"/>
          <w:szCs w:val="18"/>
        </w:rPr>
        <w:t>Stan próbki w chwili przyjęcia</w:t>
      </w:r>
    </w:p>
    <w:p w14:paraId="444CBEF9" w14:textId="77777777" w:rsidR="00162A38" w:rsidRPr="00535519" w:rsidRDefault="00162A38" w:rsidP="00162A38">
      <w:pPr>
        <w:pStyle w:val="Akapitzlist"/>
        <w:numPr>
          <w:ilvl w:val="0"/>
          <w:numId w:val="18"/>
        </w:numPr>
        <w:suppressAutoHyphens w:val="0"/>
        <w:contextualSpacing w:val="0"/>
        <w:jc w:val="both"/>
        <w:rPr>
          <w:rFonts w:ascii="Verdana" w:hAnsi="Verdana"/>
          <w:sz w:val="18"/>
          <w:szCs w:val="18"/>
        </w:rPr>
      </w:pPr>
      <w:r w:rsidRPr="00535519">
        <w:rPr>
          <w:rFonts w:ascii="Verdana" w:hAnsi="Verdana"/>
          <w:sz w:val="18"/>
          <w:szCs w:val="18"/>
        </w:rPr>
        <w:t>Data i godz. pobrania próbek</w:t>
      </w:r>
    </w:p>
    <w:p w14:paraId="4F473012" w14:textId="77777777" w:rsidR="00162A38" w:rsidRPr="00535519" w:rsidRDefault="00162A38" w:rsidP="00162A38">
      <w:pPr>
        <w:pStyle w:val="Akapitzlist"/>
        <w:numPr>
          <w:ilvl w:val="0"/>
          <w:numId w:val="18"/>
        </w:numPr>
        <w:suppressAutoHyphens w:val="0"/>
        <w:contextualSpacing w:val="0"/>
        <w:jc w:val="both"/>
        <w:rPr>
          <w:rFonts w:ascii="Verdana" w:hAnsi="Verdana"/>
          <w:sz w:val="18"/>
          <w:szCs w:val="18"/>
        </w:rPr>
      </w:pPr>
      <w:r w:rsidRPr="00535519">
        <w:rPr>
          <w:rFonts w:ascii="Verdana" w:hAnsi="Verdana"/>
          <w:sz w:val="18"/>
          <w:szCs w:val="18"/>
        </w:rPr>
        <w:t>Data i godz. dostarczenia próbek do laboratorium</w:t>
      </w:r>
    </w:p>
    <w:p w14:paraId="790C05AB" w14:textId="77777777" w:rsidR="00162A38" w:rsidRPr="00535519" w:rsidRDefault="00162A38" w:rsidP="00162A38">
      <w:pPr>
        <w:pStyle w:val="Akapitzlist"/>
        <w:numPr>
          <w:ilvl w:val="0"/>
          <w:numId w:val="18"/>
        </w:numPr>
        <w:suppressAutoHyphens w:val="0"/>
        <w:contextualSpacing w:val="0"/>
        <w:jc w:val="both"/>
        <w:rPr>
          <w:rFonts w:ascii="Verdana" w:hAnsi="Verdana"/>
          <w:sz w:val="18"/>
          <w:szCs w:val="18"/>
        </w:rPr>
      </w:pPr>
      <w:r w:rsidRPr="00535519">
        <w:rPr>
          <w:rFonts w:ascii="Verdana" w:hAnsi="Verdana"/>
          <w:sz w:val="18"/>
          <w:szCs w:val="18"/>
        </w:rPr>
        <w:t>Data rozpoczęcia badań</w:t>
      </w:r>
    </w:p>
    <w:p w14:paraId="5D4256DF" w14:textId="77777777" w:rsidR="00162A38" w:rsidRPr="00535519" w:rsidRDefault="00162A38" w:rsidP="00162A38">
      <w:pPr>
        <w:pStyle w:val="Akapitzlist"/>
        <w:numPr>
          <w:ilvl w:val="0"/>
          <w:numId w:val="18"/>
        </w:numPr>
        <w:suppressAutoHyphens w:val="0"/>
        <w:contextualSpacing w:val="0"/>
        <w:jc w:val="both"/>
        <w:rPr>
          <w:rFonts w:ascii="Verdana" w:hAnsi="Verdana"/>
          <w:sz w:val="18"/>
          <w:szCs w:val="18"/>
        </w:rPr>
      </w:pPr>
      <w:r w:rsidRPr="00535519">
        <w:rPr>
          <w:rFonts w:ascii="Verdana" w:hAnsi="Verdana"/>
          <w:sz w:val="18"/>
          <w:szCs w:val="18"/>
        </w:rPr>
        <w:t>Data zakończenia badań</w:t>
      </w:r>
    </w:p>
    <w:p w14:paraId="36B9F32E" w14:textId="77777777" w:rsidR="00E1508F" w:rsidRPr="00D20F81" w:rsidRDefault="00E1508F" w:rsidP="00E1508F">
      <w:pPr>
        <w:jc w:val="both"/>
        <w:rPr>
          <w:rFonts w:ascii="Verdana" w:hAnsi="Verdana"/>
          <w:bCs/>
          <w:sz w:val="18"/>
          <w:szCs w:val="18"/>
        </w:rPr>
      </w:pPr>
    </w:p>
    <w:p w14:paraId="16B30C5F" w14:textId="77777777" w:rsidR="00E1508F" w:rsidRPr="00D20F81" w:rsidRDefault="00E1508F" w:rsidP="00E1508F">
      <w:pPr>
        <w:jc w:val="center"/>
        <w:rPr>
          <w:rFonts w:ascii="Verdana" w:hAnsi="Verdana"/>
          <w:b/>
          <w:bCs/>
          <w:sz w:val="18"/>
          <w:szCs w:val="18"/>
        </w:rPr>
      </w:pPr>
      <w:r w:rsidRPr="00D20F81">
        <w:rPr>
          <w:rFonts w:ascii="Verdana" w:hAnsi="Verdana"/>
          <w:b/>
          <w:bCs/>
          <w:sz w:val="18"/>
          <w:szCs w:val="18"/>
        </w:rPr>
        <w:t>§ 6.</w:t>
      </w:r>
    </w:p>
    <w:p w14:paraId="6DEE5820" w14:textId="77777777" w:rsidR="00E1508F" w:rsidRPr="00D20F81" w:rsidRDefault="00E1508F" w:rsidP="00E1508F">
      <w:pPr>
        <w:jc w:val="both"/>
        <w:rPr>
          <w:rFonts w:ascii="Verdana" w:hAnsi="Verdana"/>
          <w:bCs/>
          <w:sz w:val="18"/>
          <w:szCs w:val="18"/>
        </w:rPr>
      </w:pPr>
      <w:r w:rsidRPr="00D20F81">
        <w:rPr>
          <w:rFonts w:ascii="Verdana" w:hAnsi="Verdana"/>
          <w:bCs/>
          <w:sz w:val="18"/>
          <w:szCs w:val="18"/>
        </w:rPr>
        <w:t>Obowiązki Zamawiającego:</w:t>
      </w:r>
    </w:p>
    <w:p w14:paraId="6BB7A5A1" w14:textId="1287A429" w:rsidR="00E1508F" w:rsidRDefault="00E1508F" w:rsidP="00E1508F">
      <w:pPr>
        <w:pStyle w:val="Akapitzlist"/>
        <w:numPr>
          <w:ilvl w:val="0"/>
          <w:numId w:val="5"/>
        </w:numPr>
        <w:jc w:val="both"/>
        <w:rPr>
          <w:rFonts w:ascii="Verdana" w:hAnsi="Verdana"/>
          <w:bCs/>
          <w:sz w:val="18"/>
          <w:szCs w:val="18"/>
        </w:rPr>
      </w:pPr>
      <w:r w:rsidRPr="00D20F81">
        <w:rPr>
          <w:rFonts w:ascii="Verdana" w:hAnsi="Verdana"/>
          <w:bCs/>
          <w:sz w:val="18"/>
          <w:szCs w:val="18"/>
        </w:rPr>
        <w:t>Udostępnienie miejsca pobrania próbki w ustalonym terminie.</w:t>
      </w:r>
    </w:p>
    <w:p w14:paraId="78B1822C" w14:textId="198792F5" w:rsidR="00B15EE4" w:rsidRPr="00D20F81" w:rsidRDefault="00B15EE4" w:rsidP="00E1508F">
      <w:pPr>
        <w:pStyle w:val="Akapitzlist"/>
        <w:numPr>
          <w:ilvl w:val="0"/>
          <w:numId w:val="5"/>
        </w:numPr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Zapłata wynagrodzenia Wykonawcy. </w:t>
      </w:r>
    </w:p>
    <w:p w14:paraId="7F5A01CD" w14:textId="77777777" w:rsidR="00E1508F" w:rsidRPr="00D20F81" w:rsidRDefault="00E1508F" w:rsidP="00E1508F">
      <w:pPr>
        <w:jc w:val="both"/>
        <w:rPr>
          <w:rFonts w:ascii="Verdana" w:hAnsi="Verdana"/>
          <w:bCs/>
          <w:sz w:val="18"/>
          <w:szCs w:val="18"/>
        </w:rPr>
      </w:pPr>
    </w:p>
    <w:p w14:paraId="3B042077" w14:textId="77777777" w:rsidR="00E1508F" w:rsidRPr="00D20F81" w:rsidRDefault="00E1508F" w:rsidP="00E1508F">
      <w:pPr>
        <w:jc w:val="center"/>
        <w:rPr>
          <w:rFonts w:ascii="Verdana" w:hAnsi="Verdana"/>
          <w:b/>
          <w:bCs/>
          <w:sz w:val="18"/>
          <w:szCs w:val="18"/>
        </w:rPr>
      </w:pPr>
      <w:r w:rsidRPr="00D20F81">
        <w:rPr>
          <w:rFonts w:ascii="Verdana" w:hAnsi="Verdana"/>
          <w:b/>
          <w:bCs/>
          <w:sz w:val="18"/>
          <w:szCs w:val="18"/>
        </w:rPr>
        <w:t>§ 7.</w:t>
      </w:r>
    </w:p>
    <w:p w14:paraId="285E4CF9" w14:textId="77777777" w:rsidR="00E1508F" w:rsidRPr="00D20F81" w:rsidRDefault="00E1508F" w:rsidP="00E1508F">
      <w:pPr>
        <w:pStyle w:val="Akapitzlist"/>
        <w:numPr>
          <w:ilvl w:val="0"/>
          <w:numId w:val="6"/>
        </w:numPr>
        <w:jc w:val="both"/>
        <w:rPr>
          <w:rFonts w:ascii="Verdana" w:hAnsi="Verdana"/>
          <w:bCs/>
          <w:sz w:val="18"/>
          <w:szCs w:val="18"/>
        </w:rPr>
      </w:pPr>
      <w:r w:rsidRPr="00D20F81">
        <w:rPr>
          <w:rFonts w:ascii="Verdana" w:hAnsi="Verdana"/>
          <w:bCs/>
          <w:sz w:val="18"/>
          <w:szCs w:val="18"/>
        </w:rPr>
        <w:t xml:space="preserve">Zamawiający zastrzega sobie możliwość naliczenia kar umownych: </w:t>
      </w:r>
    </w:p>
    <w:p w14:paraId="44BBBAD5" w14:textId="23024550" w:rsidR="00E1508F" w:rsidRPr="00D20F81" w:rsidRDefault="00E1508F" w:rsidP="00F023BA">
      <w:pPr>
        <w:pStyle w:val="Akapitzlist"/>
        <w:numPr>
          <w:ilvl w:val="0"/>
          <w:numId w:val="7"/>
        </w:numPr>
        <w:ind w:left="1134"/>
        <w:jc w:val="both"/>
        <w:rPr>
          <w:rFonts w:ascii="Verdana" w:hAnsi="Verdana"/>
          <w:bCs/>
          <w:sz w:val="18"/>
          <w:szCs w:val="18"/>
        </w:rPr>
      </w:pPr>
      <w:r w:rsidRPr="00D20F81">
        <w:rPr>
          <w:rFonts w:ascii="Verdana" w:hAnsi="Verdana"/>
          <w:bCs/>
          <w:sz w:val="18"/>
          <w:szCs w:val="18"/>
        </w:rPr>
        <w:t xml:space="preserve">za zwłokę </w:t>
      </w:r>
      <w:r w:rsidR="00162A38">
        <w:rPr>
          <w:rFonts w:ascii="Verdana" w:hAnsi="Verdana"/>
          <w:bCs/>
          <w:sz w:val="18"/>
          <w:szCs w:val="18"/>
        </w:rPr>
        <w:t xml:space="preserve">w pobraniu próbek ze wskazanych lokalizacji </w:t>
      </w:r>
      <w:r w:rsidR="00C857E9">
        <w:rPr>
          <w:rFonts w:ascii="Verdana" w:hAnsi="Verdana"/>
          <w:bCs/>
          <w:sz w:val="18"/>
          <w:szCs w:val="18"/>
        </w:rPr>
        <w:t>w kwocie</w:t>
      </w:r>
      <w:r w:rsidRPr="00D20F81">
        <w:rPr>
          <w:rFonts w:ascii="Verdana" w:hAnsi="Verdana"/>
          <w:bCs/>
          <w:sz w:val="18"/>
          <w:szCs w:val="18"/>
        </w:rPr>
        <w:t xml:space="preserve"> </w:t>
      </w:r>
      <w:r w:rsidR="00162A38">
        <w:rPr>
          <w:rFonts w:ascii="Verdana" w:hAnsi="Verdana"/>
          <w:bCs/>
          <w:sz w:val="18"/>
          <w:szCs w:val="18"/>
        </w:rPr>
        <w:t>10</w:t>
      </w:r>
      <w:r w:rsidRPr="00D20F81">
        <w:rPr>
          <w:rFonts w:ascii="Verdana" w:hAnsi="Verdana"/>
          <w:bCs/>
          <w:sz w:val="18"/>
          <w:szCs w:val="18"/>
        </w:rPr>
        <w:t>0,00 zł za każdy dzień zwłoki</w:t>
      </w:r>
      <w:r w:rsidR="00933598">
        <w:rPr>
          <w:rFonts w:ascii="Verdana" w:hAnsi="Verdana"/>
          <w:bCs/>
          <w:sz w:val="18"/>
          <w:szCs w:val="18"/>
        </w:rPr>
        <w:t>,</w:t>
      </w:r>
    </w:p>
    <w:p w14:paraId="70FB5711" w14:textId="2283528A" w:rsidR="00E1508F" w:rsidRPr="00D20F81" w:rsidRDefault="00E1508F" w:rsidP="00F023BA">
      <w:pPr>
        <w:pStyle w:val="Akapitzlist"/>
        <w:numPr>
          <w:ilvl w:val="0"/>
          <w:numId w:val="7"/>
        </w:numPr>
        <w:ind w:left="1134"/>
        <w:jc w:val="both"/>
        <w:rPr>
          <w:rFonts w:ascii="Verdana" w:hAnsi="Verdana"/>
          <w:bCs/>
          <w:sz w:val="18"/>
          <w:szCs w:val="18"/>
        </w:rPr>
      </w:pPr>
      <w:r w:rsidRPr="00D20F81">
        <w:rPr>
          <w:rFonts w:ascii="Verdana" w:hAnsi="Verdana"/>
          <w:bCs/>
          <w:sz w:val="18"/>
          <w:szCs w:val="18"/>
        </w:rPr>
        <w:t xml:space="preserve">z tytułu odstąpienia od umowy z przyczyn leżących po stronie Wykonawcy – w wysokości </w:t>
      </w:r>
      <w:r w:rsidR="000D61F1">
        <w:rPr>
          <w:rFonts w:ascii="Verdana" w:hAnsi="Verdana"/>
          <w:bCs/>
          <w:sz w:val="18"/>
          <w:szCs w:val="18"/>
        </w:rPr>
        <w:t>2</w:t>
      </w:r>
      <w:r w:rsidR="00933598">
        <w:rPr>
          <w:rFonts w:ascii="Verdana" w:hAnsi="Verdana"/>
          <w:bCs/>
          <w:sz w:val="18"/>
          <w:szCs w:val="18"/>
        </w:rPr>
        <w:t>.</w:t>
      </w:r>
      <w:r w:rsidRPr="00D20F81">
        <w:rPr>
          <w:rFonts w:ascii="Verdana" w:hAnsi="Verdana"/>
          <w:bCs/>
          <w:sz w:val="18"/>
          <w:szCs w:val="18"/>
        </w:rPr>
        <w:t>000,00 zł.</w:t>
      </w:r>
    </w:p>
    <w:p w14:paraId="75481145" w14:textId="2929C4FD" w:rsidR="00E1508F" w:rsidRDefault="00E1508F" w:rsidP="00E1508F">
      <w:pPr>
        <w:pStyle w:val="Akapitzlist"/>
        <w:numPr>
          <w:ilvl w:val="0"/>
          <w:numId w:val="8"/>
        </w:numPr>
        <w:jc w:val="both"/>
        <w:rPr>
          <w:rFonts w:ascii="Verdana" w:hAnsi="Verdana"/>
          <w:bCs/>
          <w:sz w:val="18"/>
          <w:szCs w:val="18"/>
        </w:rPr>
      </w:pPr>
      <w:r w:rsidRPr="00D20F81">
        <w:rPr>
          <w:rFonts w:ascii="Verdana" w:hAnsi="Verdana"/>
          <w:bCs/>
          <w:sz w:val="18"/>
          <w:szCs w:val="18"/>
        </w:rPr>
        <w:t>Zamawiający zastrzega prawo do</w:t>
      </w:r>
      <w:r w:rsidR="00C857E9">
        <w:rPr>
          <w:rFonts w:ascii="Verdana" w:hAnsi="Verdana"/>
          <w:bCs/>
          <w:sz w:val="18"/>
          <w:szCs w:val="18"/>
        </w:rPr>
        <w:t>chodzenia</w:t>
      </w:r>
      <w:r w:rsidRPr="00D20F81">
        <w:rPr>
          <w:rFonts w:ascii="Verdana" w:hAnsi="Verdana"/>
          <w:bCs/>
          <w:sz w:val="18"/>
          <w:szCs w:val="18"/>
        </w:rPr>
        <w:t xml:space="preserve"> odszkodowania przenoszącego wysokość kar umownych do wysokości rzeczywiście poniesionej szkody i utraconych korzyści.</w:t>
      </w:r>
    </w:p>
    <w:p w14:paraId="4276D6DB" w14:textId="54D2D404" w:rsidR="00933598" w:rsidRPr="00D20F81" w:rsidRDefault="00933598" w:rsidP="00E1508F">
      <w:pPr>
        <w:pStyle w:val="Akapitzlist"/>
        <w:numPr>
          <w:ilvl w:val="0"/>
          <w:numId w:val="8"/>
        </w:numPr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Naliczenie lub zapłat kar umownych nie </w:t>
      </w:r>
      <w:r w:rsidR="00DC7D55">
        <w:rPr>
          <w:rFonts w:ascii="Verdana" w:hAnsi="Verdana"/>
          <w:bCs/>
          <w:sz w:val="18"/>
          <w:szCs w:val="18"/>
        </w:rPr>
        <w:t xml:space="preserve">wyłącza obowiązku Wykonawcy do realizacji zamówienia zgodnie z warunkami umownymi. </w:t>
      </w:r>
    </w:p>
    <w:p w14:paraId="63C90F5D" w14:textId="77777777" w:rsidR="00E1508F" w:rsidRPr="00D20F81" w:rsidRDefault="00E1508F" w:rsidP="00E1508F">
      <w:pPr>
        <w:jc w:val="both"/>
        <w:rPr>
          <w:rFonts w:ascii="Verdana" w:hAnsi="Verdana"/>
          <w:bCs/>
          <w:sz w:val="18"/>
          <w:szCs w:val="18"/>
        </w:rPr>
      </w:pPr>
    </w:p>
    <w:p w14:paraId="335F3C8D" w14:textId="77777777" w:rsidR="00E1508F" w:rsidRPr="00D20F81" w:rsidRDefault="00E1508F" w:rsidP="00E1508F">
      <w:pPr>
        <w:jc w:val="center"/>
        <w:rPr>
          <w:rFonts w:ascii="Verdana" w:hAnsi="Verdana"/>
          <w:b/>
          <w:bCs/>
          <w:sz w:val="18"/>
          <w:szCs w:val="18"/>
        </w:rPr>
      </w:pPr>
      <w:r w:rsidRPr="00D20F81">
        <w:rPr>
          <w:rFonts w:ascii="Verdana" w:hAnsi="Verdana"/>
          <w:b/>
          <w:bCs/>
          <w:sz w:val="18"/>
          <w:szCs w:val="18"/>
        </w:rPr>
        <w:t>§ 8.</w:t>
      </w:r>
    </w:p>
    <w:p w14:paraId="67A2B7ED" w14:textId="51F5B2A1" w:rsidR="00E1508F" w:rsidRPr="00C845C1" w:rsidRDefault="00E1508F" w:rsidP="00E1508F">
      <w:pPr>
        <w:pStyle w:val="Akapitzlist"/>
        <w:numPr>
          <w:ilvl w:val="0"/>
          <w:numId w:val="9"/>
        </w:numPr>
        <w:jc w:val="both"/>
        <w:rPr>
          <w:rFonts w:ascii="Verdana" w:hAnsi="Verdana"/>
          <w:bCs/>
          <w:sz w:val="18"/>
          <w:szCs w:val="18"/>
        </w:rPr>
      </w:pPr>
      <w:r w:rsidRPr="00C845C1">
        <w:rPr>
          <w:rFonts w:ascii="Verdana" w:hAnsi="Verdana"/>
          <w:bCs/>
          <w:sz w:val="18"/>
          <w:szCs w:val="18"/>
        </w:rPr>
        <w:t xml:space="preserve">Wykonawca przyjmuje pełną odpowiedzialność cywilną za wszelkie zdarzenia na terenie prowadzenia przedmiotu umowy, powstałe z przyczyn leżących po stronie </w:t>
      </w:r>
      <w:r w:rsidR="00C857E9">
        <w:rPr>
          <w:rFonts w:ascii="Verdana" w:hAnsi="Verdana"/>
          <w:bCs/>
          <w:sz w:val="18"/>
          <w:szCs w:val="18"/>
        </w:rPr>
        <w:t>W</w:t>
      </w:r>
      <w:r w:rsidRPr="00C845C1">
        <w:rPr>
          <w:rFonts w:ascii="Verdana" w:hAnsi="Verdana"/>
          <w:bCs/>
          <w:sz w:val="18"/>
          <w:szCs w:val="18"/>
        </w:rPr>
        <w:t>ykonawcy, bezpośrednio związane z przedmiotem umowy, w tym za zdarzenia dotyczące szkód osób trzecich.</w:t>
      </w:r>
    </w:p>
    <w:p w14:paraId="0401E989" w14:textId="0BB8164D" w:rsidR="0047611F" w:rsidRPr="0047611F" w:rsidRDefault="00E1508F" w:rsidP="00E1508F">
      <w:pPr>
        <w:pStyle w:val="Akapitzlist"/>
        <w:numPr>
          <w:ilvl w:val="0"/>
          <w:numId w:val="9"/>
        </w:numPr>
        <w:jc w:val="both"/>
        <w:rPr>
          <w:rFonts w:ascii="Verdana" w:hAnsi="Verdana"/>
          <w:bCs/>
          <w:sz w:val="18"/>
          <w:szCs w:val="18"/>
        </w:rPr>
      </w:pPr>
      <w:r w:rsidRPr="00C845C1">
        <w:rPr>
          <w:rFonts w:ascii="Verdana" w:hAnsi="Verdana"/>
          <w:bCs/>
          <w:sz w:val="18"/>
          <w:szCs w:val="18"/>
        </w:rPr>
        <w:t xml:space="preserve">Wykonawca zobowiązany jest do posiadania </w:t>
      </w:r>
      <w:r w:rsidR="00BC1507">
        <w:rPr>
          <w:rFonts w:ascii="Verdana" w:hAnsi="Verdana"/>
          <w:bCs/>
          <w:sz w:val="18"/>
          <w:szCs w:val="18"/>
        </w:rPr>
        <w:t xml:space="preserve">- </w:t>
      </w:r>
      <w:r w:rsidRPr="00C845C1">
        <w:rPr>
          <w:rFonts w:ascii="Verdana" w:hAnsi="Verdana"/>
          <w:bCs/>
          <w:sz w:val="18"/>
          <w:szCs w:val="18"/>
        </w:rPr>
        <w:t xml:space="preserve">w okresie obowiązywania umowy </w:t>
      </w:r>
      <w:r w:rsidR="00BC1507">
        <w:rPr>
          <w:rFonts w:ascii="Verdana" w:hAnsi="Verdana"/>
          <w:bCs/>
          <w:sz w:val="18"/>
          <w:szCs w:val="18"/>
        </w:rPr>
        <w:t xml:space="preserve">- </w:t>
      </w:r>
      <w:r w:rsidRPr="00C845C1">
        <w:rPr>
          <w:rFonts w:ascii="Verdana" w:hAnsi="Verdana"/>
          <w:bCs/>
          <w:sz w:val="18"/>
          <w:szCs w:val="18"/>
        </w:rPr>
        <w:t>aktualne</w:t>
      </w:r>
      <w:r w:rsidR="00BA71B3">
        <w:rPr>
          <w:rFonts w:ascii="Verdana" w:hAnsi="Verdana"/>
          <w:bCs/>
          <w:sz w:val="18"/>
          <w:szCs w:val="18"/>
        </w:rPr>
        <w:t>j</w:t>
      </w:r>
      <w:r w:rsidRPr="00C845C1">
        <w:rPr>
          <w:rFonts w:ascii="Verdana" w:hAnsi="Verdana"/>
          <w:bCs/>
          <w:sz w:val="18"/>
          <w:szCs w:val="18"/>
        </w:rPr>
        <w:t xml:space="preserve"> </w:t>
      </w:r>
      <w:r w:rsidR="009001FA">
        <w:rPr>
          <w:rFonts w:ascii="Verdana" w:hAnsi="Verdana"/>
          <w:bCs/>
          <w:sz w:val="18"/>
          <w:szCs w:val="18"/>
        </w:rPr>
        <w:t>akredytacji</w:t>
      </w:r>
      <w:r w:rsidR="009001FA" w:rsidRPr="00C845C1">
        <w:rPr>
          <w:rFonts w:ascii="Verdana" w:hAnsi="Verdana"/>
          <w:bCs/>
          <w:sz w:val="18"/>
          <w:szCs w:val="18"/>
        </w:rPr>
        <w:t xml:space="preserve"> </w:t>
      </w:r>
      <w:r w:rsidRPr="00C845C1">
        <w:rPr>
          <w:rFonts w:ascii="Verdana" w:hAnsi="Verdana"/>
          <w:bCs/>
          <w:sz w:val="18"/>
          <w:szCs w:val="18"/>
        </w:rPr>
        <w:t xml:space="preserve">na wykonywanie badań objętych niniejszą umową, wydanego przez właściwy organ zgodnie z </w:t>
      </w:r>
      <w:r w:rsidR="00167DC4">
        <w:rPr>
          <w:rFonts w:ascii="Verdana" w:hAnsi="Verdana"/>
          <w:bCs/>
          <w:sz w:val="18"/>
          <w:szCs w:val="18"/>
        </w:rPr>
        <w:t>u</w:t>
      </w:r>
      <w:r w:rsidRPr="00C845C1">
        <w:rPr>
          <w:rFonts w:ascii="Verdana" w:hAnsi="Verdana"/>
          <w:bCs/>
          <w:sz w:val="18"/>
          <w:szCs w:val="18"/>
        </w:rPr>
        <w:t xml:space="preserve">stawą </w:t>
      </w:r>
      <w:r w:rsidR="009001FA">
        <w:rPr>
          <w:rFonts w:ascii="Verdana" w:hAnsi="Verdana"/>
          <w:sz w:val="18"/>
          <w:szCs w:val="18"/>
        </w:rPr>
        <w:t xml:space="preserve">z dnia 13 kwietnia 2016 r. </w:t>
      </w:r>
      <w:r w:rsidR="009001FA" w:rsidRPr="00F705BB">
        <w:rPr>
          <w:rFonts w:ascii="Verdana" w:hAnsi="Verdana"/>
          <w:sz w:val="18"/>
          <w:szCs w:val="18"/>
        </w:rPr>
        <w:t>o systemach oceny zgodności i nadzoru rynku</w:t>
      </w:r>
      <w:r w:rsidR="000D61F1">
        <w:rPr>
          <w:rFonts w:ascii="Verdana" w:hAnsi="Verdana"/>
          <w:bCs/>
          <w:sz w:val="18"/>
          <w:szCs w:val="18"/>
        </w:rPr>
        <w:t>.</w:t>
      </w:r>
      <w:r w:rsidR="004C659D">
        <w:rPr>
          <w:rFonts w:ascii="Verdana" w:hAnsi="Verdana"/>
          <w:sz w:val="18"/>
          <w:szCs w:val="18"/>
        </w:rPr>
        <w:t xml:space="preserve"> </w:t>
      </w:r>
    </w:p>
    <w:p w14:paraId="32FA1A86" w14:textId="5DAC09DB" w:rsidR="00E1508F" w:rsidRPr="00C845C1" w:rsidRDefault="00E1508F" w:rsidP="00E1508F">
      <w:pPr>
        <w:pStyle w:val="Akapitzlist"/>
        <w:numPr>
          <w:ilvl w:val="0"/>
          <w:numId w:val="9"/>
        </w:numPr>
        <w:jc w:val="both"/>
        <w:rPr>
          <w:rFonts w:ascii="Verdana" w:hAnsi="Verdana"/>
          <w:bCs/>
          <w:sz w:val="18"/>
          <w:szCs w:val="18"/>
        </w:rPr>
      </w:pPr>
      <w:r w:rsidRPr="00C845C1">
        <w:rPr>
          <w:rFonts w:ascii="Verdana" w:hAnsi="Verdana"/>
          <w:bCs/>
          <w:sz w:val="18"/>
          <w:szCs w:val="18"/>
        </w:rPr>
        <w:t xml:space="preserve">Zamawiający zastrzega </w:t>
      </w:r>
      <w:r w:rsidR="00CA7C18">
        <w:rPr>
          <w:rFonts w:ascii="Verdana" w:hAnsi="Verdana"/>
          <w:bCs/>
          <w:sz w:val="18"/>
          <w:szCs w:val="18"/>
        </w:rPr>
        <w:t>prawo</w:t>
      </w:r>
      <w:r w:rsidRPr="00C845C1">
        <w:rPr>
          <w:rFonts w:ascii="Verdana" w:hAnsi="Verdana"/>
          <w:bCs/>
          <w:sz w:val="18"/>
          <w:szCs w:val="18"/>
        </w:rPr>
        <w:t xml:space="preserve"> żądania </w:t>
      </w:r>
      <w:r w:rsidR="00686C39">
        <w:rPr>
          <w:rFonts w:ascii="Verdana" w:hAnsi="Verdana"/>
          <w:bCs/>
          <w:sz w:val="18"/>
          <w:szCs w:val="18"/>
        </w:rPr>
        <w:t xml:space="preserve">od Wykonawcy </w:t>
      </w:r>
      <w:r w:rsidRPr="00C845C1">
        <w:rPr>
          <w:rFonts w:ascii="Verdana" w:hAnsi="Verdana"/>
          <w:bCs/>
          <w:sz w:val="18"/>
          <w:szCs w:val="18"/>
        </w:rPr>
        <w:t xml:space="preserve">przedłożenia </w:t>
      </w:r>
      <w:r w:rsidR="00817AF8">
        <w:rPr>
          <w:rFonts w:ascii="Verdana" w:hAnsi="Verdana"/>
          <w:bCs/>
          <w:sz w:val="18"/>
          <w:szCs w:val="18"/>
        </w:rPr>
        <w:t xml:space="preserve">dokumentu potwierdzającego </w:t>
      </w:r>
      <w:r w:rsidRPr="00C845C1">
        <w:rPr>
          <w:rFonts w:ascii="Verdana" w:hAnsi="Verdana"/>
          <w:bCs/>
          <w:sz w:val="18"/>
          <w:szCs w:val="18"/>
        </w:rPr>
        <w:t>aktualn</w:t>
      </w:r>
      <w:r w:rsidR="00817AF8">
        <w:rPr>
          <w:rFonts w:ascii="Verdana" w:hAnsi="Verdana"/>
          <w:bCs/>
          <w:sz w:val="18"/>
          <w:szCs w:val="18"/>
        </w:rPr>
        <w:t xml:space="preserve">ość </w:t>
      </w:r>
      <w:r w:rsidR="009001FA">
        <w:rPr>
          <w:rFonts w:ascii="Verdana" w:hAnsi="Verdana"/>
          <w:bCs/>
          <w:sz w:val="18"/>
          <w:szCs w:val="18"/>
        </w:rPr>
        <w:t>akredytacji</w:t>
      </w:r>
      <w:r w:rsidR="0047611F">
        <w:rPr>
          <w:rFonts w:ascii="Verdana" w:hAnsi="Verdana"/>
          <w:bCs/>
          <w:sz w:val="18"/>
          <w:szCs w:val="18"/>
        </w:rPr>
        <w:t xml:space="preserve"> laboratorium wykonującego badanie</w:t>
      </w:r>
      <w:r w:rsidRPr="00C845C1">
        <w:rPr>
          <w:rFonts w:ascii="Verdana" w:hAnsi="Verdana"/>
          <w:bCs/>
          <w:sz w:val="18"/>
          <w:szCs w:val="18"/>
        </w:rPr>
        <w:t>.</w:t>
      </w:r>
    </w:p>
    <w:p w14:paraId="69665239" w14:textId="77777777" w:rsidR="00E1508F" w:rsidRPr="00D20F81" w:rsidRDefault="00E1508F" w:rsidP="00E1508F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156D33B8" w14:textId="77777777" w:rsidR="00E1508F" w:rsidRPr="00D20F81" w:rsidRDefault="00E1508F" w:rsidP="00E1508F">
      <w:pPr>
        <w:jc w:val="center"/>
        <w:rPr>
          <w:rFonts w:ascii="Verdana" w:hAnsi="Verdana"/>
          <w:b/>
          <w:bCs/>
          <w:sz w:val="18"/>
          <w:szCs w:val="18"/>
        </w:rPr>
      </w:pPr>
      <w:r w:rsidRPr="00D20F81">
        <w:rPr>
          <w:rFonts w:ascii="Verdana" w:hAnsi="Verdana"/>
          <w:b/>
          <w:bCs/>
          <w:sz w:val="18"/>
          <w:szCs w:val="18"/>
        </w:rPr>
        <w:t>§ 9.</w:t>
      </w:r>
    </w:p>
    <w:p w14:paraId="1965D99C" w14:textId="77777777" w:rsidR="00E1508F" w:rsidRPr="00C845C1" w:rsidRDefault="00E1508F" w:rsidP="00E1508F">
      <w:pPr>
        <w:pStyle w:val="Akapitzlist"/>
        <w:numPr>
          <w:ilvl w:val="0"/>
          <w:numId w:val="10"/>
        </w:numPr>
        <w:jc w:val="both"/>
        <w:rPr>
          <w:rFonts w:ascii="Verdana" w:hAnsi="Verdana"/>
          <w:bCs/>
          <w:sz w:val="18"/>
          <w:szCs w:val="18"/>
        </w:rPr>
      </w:pPr>
      <w:r w:rsidRPr="00C845C1">
        <w:rPr>
          <w:rFonts w:ascii="Verdana" w:hAnsi="Verdana"/>
          <w:bCs/>
          <w:sz w:val="18"/>
          <w:szCs w:val="18"/>
        </w:rPr>
        <w:t>Zamawiający ma prawo odstąpić od niniejszej umowy jeżeli Wykonawca naruszy jakiekolwiek jej istotne postanowienia, w tym w szczególności gdy:</w:t>
      </w:r>
    </w:p>
    <w:p w14:paraId="7359FF40" w14:textId="77777777" w:rsidR="00E1508F" w:rsidRPr="00C845C1" w:rsidRDefault="00E1508F" w:rsidP="00F31CFB">
      <w:pPr>
        <w:pStyle w:val="Akapitzlist"/>
        <w:numPr>
          <w:ilvl w:val="0"/>
          <w:numId w:val="11"/>
        </w:numPr>
        <w:ind w:left="1134"/>
        <w:jc w:val="both"/>
        <w:rPr>
          <w:rFonts w:ascii="Verdana" w:hAnsi="Verdana"/>
          <w:bCs/>
          <w:sz w:val="18"/>
          <w:szCs w:val="18"/>
        </w:rPr>
      </w:pPr>
      <w:r w:rsidRPr="00C845C1">
        <w:rPr>
          <w:rFonts w:ascii="Verdana" w:hAnsi="Verdana"/>
          <w:bCs/>
          <w:sz w:val="18"/>
          <w:szCs w:val="18"/>
        </w:rPr>
        <w:t>Wykonawca wykonuje przedmiot umowy niezgodnie z jej postanowieniami;</w:t>
      </w:r>
    </w:p>
    <w:p w14:paraId="0D0BAF89" w14:textId="77777777" w:rsidR="00E1508F" w:rsidRPr="00C845C1" w:rsidRDefault="00E1508F" w:rsidP="00F31CFB">
      <w:pPr>
        <w:pStyle w:val="Akapitzlist"/>
        <w:numPr>
          <w:ilvl w:val="0"/>
          <w:numId w:val="11"/>
        </w:numPr>
        <w:ind w:left="1134"/>
        <w:jc w:val="both"/>
        <w:rPr>
          <w:rFonts w:ascii="Verdana" w:hAnsi="Verdana"/>
          <w:bCs/>
          <w:sz w:val="18"/>
          <w:szCs w:val="18"/>
        </w:rPr>
      </w:pPr>
      <w:r w:rsidRPr="00C845C1">
        <w:rPr>
          <w:rFonts w:ascii="Verdana" w:hAnsi="Verdana"/>
          <w:bCs/>
          <w:sz w:val="18"/>
          <w:szCs w:val="18"/>
        </w:rPr>
        <w:t>Wykonawca przerwał z przyczyn lezących po stronie Wykonawcy realizację przedmiotu umowy;</w:t>
      </w:r>
    </w:p>
    <w:p w14:paraId="1459C508" w14:textId="77777777" w:rsidR="00E1508F" w:rsidRPr="00C845C1" w:rsidRDefault="00E1508F" w:rsidP="00F31CFB">
      <w:pPr>
        <w:pStyle w:val="Akapitzlist"/>
        <w:numPr>
          <w:ilvl w:val="0"/>
          <w:numId w:val="11"/>
        </w:numPr>
        <w:ind w:left="1134"/>
        <w:jc w:val="both"/>
        <w:rPr>
          <w:rFonts w:ascii="Verdana" w:hAnsi="Verdana"/>
          <w:bCs/>
          <w:sz w:val="18"/>
          <w:szCs w:val="18"/>
        </w:rPr>
      </w:pPr>
      <w:r w:rsidRPr="00C845C1">
        <w:rPr>
          <w:rFonts w:ascii="Verdana" w:hAnsi="Verdana"/>
          <w:bCs/>
          <w:sz w:val="18"/>
          <w:szCs w:val="18"/>
        </w:rPr>
        <w:t>wystąpi istotna zmiana okoliczności powodująca, że wykonanie umowy nie leży w interesie publicznym, czego nie można było przewidzieć w chwili zawarcia umowy.</w:t>
      </w:r>
    </w:p>
    <w:p w14:paraId="52E88877" w14:textId="7066207A" w:rsidR="00E1508F" w:rsidRPr="00C845C1" w:rsidRDefault="00E1508F" w:rsidP="00E1508F">
      <w:pPr>
        <w:pStyle w:val="Akapitzlist"/>
        <w:numPr>
          <w:ilvl w:val="0"/>
          <w:numId w:val="10"/>
        </w:numPr>
        <w:jc w:val="both"/>
        <w:rPr>
          <w:rFonts w:ascii="Verdana" w:hAnsi="Verdana"/>
          <w:bCs/>
          <w:sz w:val="18"/>
          <w:szCs w:val="18"/>
        </w:rPr>
      </w:pPr>
      <w:r w:rsidRPr="00C845C1">
        <w:rPr>
          <w:rFonts w:ascii="Verdana" w:hAnsi="Verdana"/>
          <w:bCs/>
          <w:sz w:val="18"/>
          <w:szCs w:val="18"/>
        </w:rPr>
        <w:t xml:space="preserve">Zamawiający może odstąpić od umowy w terminie </w:t>
      </w:r>
      <w:r w:rsidR="000D61F1">
        <w:rPr>
          <w:rFonts w:ascii="Verdana" w:hAnsi="Verdana"/>
          <w:bCs/>
          <w:sz w:val="18"/>
          <w:szCs w:val="18"/>
        </w:rPr>
        <w:t>7</w:t>
      </w:r>
      <w:r w:rsidRPr="00C845C1">
        <w:rPr>
          <w:rFonts w:ascii="Verdana" w:hAnsi="Verdana"/>
          <w:bCs/>
          <w:sz w:val="18"/>
          <w:szCs w:val="18"/>
        </w:rPr>
        <w:t xml:space="preserve"> dni od powzięcia wiadomości o okolicznościach wymienionych w ust. 1.</w:t>
      </w:r>
    </w:p>
    <w:p w14:paraId="3DC81ECA" w14:textId="4BD189DC" w:rsidR="00E1508F" w:rsidRPr="00C845C1" w:rsidRDefault="00E1508F" w:rsidP="00E1508F">
      <w:pPr>
        <w:pStyle w:val="Akapitzlist"/>
        <w:numPr>
          <w:ilvl w:val="0"/>
          <w:numId w:val="10"/>
        </w:numPr>
        <w:jc w:val="both"/>
        <w:rPr>
          <w:rFonts w:ascii="Verdana" w:hAnsi="Verdana"/>
          <w:bCs/>
          <w:sz w:val="18"/>
          <w:szCs w:val="18"/>
        </w:rPr>
      </w:pPr>
      <w:r w:rsidRPr="00C845C1">
        <w:rPr>
          <w:rFonts w:ascii="Verdana" w:hAnsi="Verdana"/>
          <w:bCs/>
          <w:sz w:val="18"/>
          <w:szCs w:val="18"/>
        </w:rPr>
        <w:t>Odstąpienie od umowy oraz jej rozwiązanie musi nastąpić w formie pisemnej</w:t>
      </w:r>
      <w:r w:rsidR="000D61F1">
        <w:rPr>
          <w:rFonts w:ascii="Verdana" w:hAnsi="Verdana"/>
          <w:bCs/>
          <w:sz w:val="18"/>
          <w:szCs w:val="18"/>
        </w:rPr>
        <w:t>/elektronicznej</w:t>
      </w:r>
      <w:r w:rsidRPr="00C845C1">
        <w:rPr>
          <w:rFonts w:ascii="Verdana" w:hAnsi="Verdana"/>
          <w:bCs/>
          <w:sz w:val="18"/>
          <w:szCs w:val="18"/>
        </w:rPr>
        <w:t xml:space="preserve"> pod rygorem nieważności wraz z podaniem uzasadnienia.</w:t>
      </w:r>
    </w:p>
    <w:p w14:paraId="4151F1E4" w14:textId="77777777" w:rsidR="00E1508F" w:rsidRPr="00D20F81" w:rsidRDefault="00E1508F" w:rsidP="00E1508F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6D2F0088" w14:textId="77777777" w:rsidR="00CF20EA" w:rsidRDefault="00CF20EA" w:rsidP="00E1508F">
      <w:pPr>
        <w:jc w:val="center"/>
        <w:rPr>
          <w:rFonts w:ascii="Verdana" w:hAnsi="Verdana"/>
          <w:b/>
          <w:bCs/>
          <w:sz w:val="18"/>
          <w:szCs w:val="18"/>
        </w:rPr>
      </w:pPr>
    </w:p>
    <w:p w14:paraId="57AE2E20" w14:textId="77777777" w:rsidR="00CF20EA" w:rsidRDefault="00CF20EA" w:rsidP="00E1508F">
      <w:pPr>
        <w:jc w:val="center"/>
        <w:rPr>
          <w:rFonts w:ascii="Verdana" w:hAnsi="Verdana"/>
          <w:b/>
          <w:bCs/>
          <w:sz w:val="18"/>
          <w:szCs w:val="18"/>
        </w:rPr>
      </w:pPr>
    </w:p>
    <w:p w14:paraId="7FB98EBE" w14:textId="3F34625C" w:rsidR="00E1508F" w:rsidRPr="00D20F81" w:rsidRDefault="00E1508F" w:rsidP="00E1508F">
      <w:pPr>
        <w:jc w:val="center"/>
        <w:rPr>
          <w:rFonts w:ascii="Verdana" w:hAnsi="Verdana"/>
          <w:b/>
          <w:bCs/>
          <w:sz w:val="18"/>
          <w:szCs w:val="18"/>
        </w:rPr>
      </w:pPr>
      <w:r w:rsidRPr="00D20F81">
        <w:rPr>
          <w:rFonts w:ascii="Verdana" w:hAnsi="Verdana"/>
          <w:b/>
          <w:bCs/>
          <w:sz w:val="18"/>
          <w:szCs w:val="18"/>
        </w:rPr>
        <w:t>§ 10.</w:t>
      </w:r>
    </w:p>
    <w:p w14:paraId="7AC023DE" w14:textId="77777777" w:rsidR="00C750B6" w:rsidRDefault="00C750B6" w:rsidP="00C750B6">
      <w:pPr>
        <w:numPr>
          <w:ilvl w:val="0"/>
          <w:numId w:val="21"/>
        </w:numPr>
        <w:ind w:left="426"/>
        <w:contextualSpacing/>
        <w:jc w:val="both"/>
        <w:rPr>
          <w:rFonts w:ascii="Verdana" w:hAnsi="Verdana"/>
          <w:iCs/>
          <w:sz w:val="18"/>
          <w:szCs w:val="18"/>
          <w:lang w:eastAsia="en-US"/>
        </w:rPr>
      </w:pPr>
      <w:r>
        <w:rPr>
          <w:rFonts w:ascii="Verdana" w:hAnsi="Verdana"/>
          <w:iCs/>
          <w:sz w:val="18"/>
          <w:szCs w:val="18"/>
          <w:lang w:eastAsia="en-US"/>
        </w:rPr>
        <w:t xml:space="preserve">W związku z zawarciem i wykonywaniem niniejszej umowy każda ze Stron będzie samodzielnie </w:t>
      </w:r>
      <w:r>
        <w:rPr>
          <w:rFonts w:ascii="Verdana" w:hAnsi="Verdana"/>
          <w:iCs/>
          <w:sz w:val="18"/>
          <w:szCs w:val="18"/>
          <w:lang w:eastAsia="en-US"/>
        </w:rPr>
        <w:br/>
        <w:t xml:space="preserve">i niezależnie od drugiej strony odpowiadać za przetwarzanie danych osobowych zgodnie </w:t>
      </w:r>
      <w:r>
        <w:rPr>
          <w:rFonts w:ascii="Verdana" w:hAnsi="Verdana"/>
          <w:iCs/>
          <w:sz w:val="18"/>
          <w:szCs w:val="18"/>
          <w:lang w:eastAsia="en-US"/>
        </w:rPr>
        <w:br/>
        <w:t>z przepisami Rozporządzenia Parlamentu Europejskiego i Rady (UE) 2016/679 z dnia 27 kwietnia 2016 r. w sprawie ochrony osób fizycznych w związku z przetwarzaniem danych osobowych</w:t>
      </w:r>
      <w:r>
        <w:rPr>
          <w:rFonts w:ascii="Verdana" w:hAnsi="Verdana"/>
          <w:iCs/>
          <w:sz w:val="18"/>
          <w:szCs w:val="18"/>
          <w:lang w:eastAsia="en-US"/>
        </w:rPr>
        <w:br/>
        <w:t xml:space="preserve">i w sprawie swobodnego przepływu takich danych oraz uchylenia dyrektywy 95/46/WE (dalej „RODO”). </w:t>
      </w:r>
    </w:p>
    <w:p w14:paraId="382CF5A2" w14:textId="77777777" w:rsidR="00C750B6" w:rsidRDefault="00C750B6" w:rsidP="00C750B6">
      <w:pPr>
        <w:pStyle w:val="Akapitzlist"/>
        <w:numPr>
          <w:ilvl w:val="0"/>
          <w:numId w:val="21"/>
        </w:numPr>
        <w:ind w:left="426"/>
        <w:jc w:val="both"/>
        <w:rPr>
          <w:rFonts w:ascii="Verdana" w:hAnsi="Verdana"/>
          <w:iCs/>
          <w:sz w:val="18"/>
          <w:szCs w:val="18"/>
        </w:rPr>
      </w:pPr>
      <w:r>
        <w:rPr>
          <w:rFonts w:ascii="Verdana" w:hAnsi="Verdana"/>
          <w:iCs/>
          <w:sz w:val="18"/>
          <w:szCs w:val="18"/>
        </w:rPr>
        <w:t xml:space="preserve">Administratorem danych osobowych po stronie Zamawiającego jest Generalny Dyrektor Dróg Krajowych i Autostrad. </w:t>
      </w:r>
    </w:p>
    <w:p w14:paraId="2FD8169A" w14:textId="2B444094" w:rsidR="00C750B6" w:rsidRDefault="00C750B6" w:rsidP="00C750B6">
      <w:pPr>
        <w:pStyle w:val="Akapitzlist"/>
        <w:ind w:left="426"/>
        <w:rPr>
          <w:rFonts w:ascii="Verdana" w:hAnsi="Verdana"/>
          <w:sz w:val="18"/>
          <w:szCs w:val="18"/>
          <w:lang w:eastAsia="en-US"/>
        </w:rPr>
      </w:pPr>
      <w:r>
        <w:rPr>
          <w:rFonts w:ascii="Verdana" w:hAnsi="Verdana"/>
          <w:iCs/>
          <w:sz w:val="18"/>
          <w:szCs w:val="18"/>
        </w:rPr>
        <w:t xml:space="preserve">Administratorem danych osobowych po stronie Wykonawcy jest </w:t>
      </w:r>
      <w:r>
        <w:rPr>
          <w:rFonts w:ascii="Verdana" w:hAnsi="Verdana"/>
          <w:sz w:val="18"/>
          <w:szCs w:val="18"/>
        </w:rPr>
        <w:t>…………………………</w:t>
      </w:r>
    </w:p>
    <w:p w14:paraId="0FE7E81E" w14:textId="77777777" w:rsidR="00C750B6" w:rsidRDefault="00C750B6" w:rsidP="00C750B6">
      <w:pPr>
        <w:pStyle w:val="Akapitzlist"/>
        <w:numPr>
          <w:ilvl w:val="0"/>
          <w:numId w:val="21"/>
        </w:numPr>
        <w:ind w:left="426"/>
        <w:jc w:val="both"/>
        <w:rPr>
          <w:rFonts w:ascii="Verdana" w:hAnsi="Verdana"/>
          <w:sz w:val="18"/>
          <w:szCs w:val="18"/>
        </w:rPr>
      </w:pPr>
      <w:r>
        <w:rPr>
          <w:rStyle w:val="normaltextrun"/>
          <w:rFonts w:ascii="Verdana" w:hAnsi="Verdana"/>
          <w:sz w:val="18"/>
          <w:szCs w:val="18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  <w:r>
        <w:rPr>
          <w:rStyle w:val="eop"/>
          <w:rFonts w:ascii="Verdana" w:hAnsi="Verdana"/>
          <w:sz w:val="18"/>
          <w:szCs w:val="18"/>
        </w:rPr>
        <w:t> </w:t>
      </w:r>
    </w:p>
    <w:p w14:paraId="4EC07607" w14:textId="77777777" w:rsidR="00C750B6" w:rsidRDefault="00C750B6" w:rsidP="00C750B6">
      <w:pPr>
        <w:pStyle w:val="paragraph"/>
        <w:numPr>
          <w:ilvl w:val="0"/>
          <w:numId w:val="21"/>
        </w:numPr>
        <w:spacing w:before="0" w:beforeAutospacing="0" w:after="0" w:afterAutospacing="0"/>
        <w:ind w:left="426"/>
        <w:jc w:val="both"/>
        <w:textAlignment w:val="baseline"/>
        <w:rPr>
          <w:rStyle w:val="normaltextrun"/>
        </w:rPr>
      </w:pPr>
      <w:r>
        <w:rPr>
          <w:rStyle w:val="normaltextrun"/>
          <w:rFonts w:ascii="Verdana" w:hAnsi="Verdana"/>
          <w:sz w:val="18"/>
          <w:szCs w:val="18"/>
        </w:rPr>
        <w:t xml:space="preserve">Obowiązek, o którym mowa w ust. 3, zostanie wykonany poprzez przekazanie osobom, których dane osobowe przetwarza Zamawiający  aktualnej klauzuli informacyjnej dostępnej na stronie </w:t>
      </w:r>
      <w:r>
        <w:rPr>
          <w:rStyle w:val="normaltextrun"/>
          <w:rFonts w:ascii="Verdana" w:hAnsi="Verdana"/>
          <w:sz w:val="18"/>
          <w:szCs w:val="18"/>
        </w:rPr>
        <w:br/>
        <w:t>internetowej</w:t>
      </w:r>
    </w:p>
    <w:p w14:paraId="487CCE0C" w14:textId="77777777" w:rsidR="00C750B6" w:rsidRDefault="00000000" w:rsidP="00C750B6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</w:rPr>
      </w:pPr>
      <w:hyperlink r:id="rId8" w:history="1">
        <w:r w:rsidR="00C750B6">
          <w:rPr>
            <w:rStyle w:val="Hipercze"/>
            <w:rFonts w:ascii="Verdana" w:hAnsi="Verdana"/>
            <w:sz w:val="18"/>
            <w:szCs w:val="18"/>
          </w:rPr>
          <w:t>https://www.gov.pl/web/gddkia/przetwarzanie-danych-osobowych-pracownikow-wykonawcow-i-podwykonawcow</w:t>
        </w:r>
      </w:hyperlink>
      <w:r w:rsidR="00C750B6">
        <w:rPr>
          <w:rStyle w:val="normaltextrun"/>
          <w:rFonts w:ascii="Verdana" w:hAnsi="Verdana"/>
          <w:sz w:val="18"/>
          <w:szCs w:val="18"/>
        </w:rPr>
        <w:t>, oraz przeprowadzenie wszelkich innych czynności niezbędnych do wykonania w imieniu Zamawiającego obowiązku informacyjnego określonego w RODO wobec tych osób. Zmiana przez Zamawiającego treści klauzuli informacyjnej dostępnej na ww. stronie internetowej nie wymaga zmiany Umowy.  </w:t>
      </w:r>
      <w:r w:rsidR="00C750B6">
        <w:rPr>
          <w:rStyle w:val="eop"/>
          <w:rFonts w:ascii="Verdana" w:hAnsi="Verdana"/>
          <w:sz w:val="18"/>
          <w:szCs w:val="18"/>
        </w:rPr>
        <w:t> </w:t>
      </w:r>
    </w:p>
    <w:p w14:paraId="299FD057" w14:textId="58E8F5B5" w:rsidR="00E1508F" w:rsidRDefault="00E1508F" w:rsidP="00E1508F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7C270D2C" w14:textId="77777777" w:rsidR="00323E78" w:rsidRPr="00D20F81" w:rsidRDefault="00323E78" w:rsidP="00E1508F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73086701" w14:textId="77777777" w:rsidR="00E1508F" w:rsidRPr="00D20F81" w:rsidRDefault="00E1508F" w:rsidP="00E1508F">
      <w:pPr>
        <w:jc w:val="center"/>
        <w:rPr>
          <w:rFonts w:ascii="Verdana" w:hAnsi="Verdana"/>
          <w:b/>
          <w:bCs/>
          <w:sz w:val="18"/>
          <w:szCs w:val="18"/>
        </w:rPr>
      </w:pPr>
      <w:r w:rsidRPr="00D20F81">
        <w:rPr>
          <w:rFonts w:ascii="Verdana" w:hAnsi="Verdana"/>
          <w:b/>
          <w:bCs/>
          <w:sz w:val="18"/>
          <w:szCs w:val="18"/>
        </w:rPr>
        <w:t>§ 11.</w:t>
      </w:r>
    </w:p>
    <w:p w14:paraId="07E9D663" w14:textId="23078C43" w:rsidR="006215C6" w:rsidRDefault="006215C6" w:rsidP="00323E78">
      <w:pPr>
        <w:pStyle w:val="Akapitzlist"/>
        <w:numPr>
          <w:ilvl w:val="0"/>
          <w:numId w:val="19"/>
        </w:numPr>
        <w:suppressAutoHyphens w:val="0"/>
        <w:ind w:left="426"/>
        <w:jc w:val="both"/>
        <w:rPr>
          <w:rFonts w:ascii="Verdana" w:hAnsi="Verdana" w:cs="TTE1771BD8t00"/>
          <w:sz w:val="18"/>
          <w:szCs w:val="18"/>
          <w:lang w:eastAsia="en-US"/>
        </w:rPr>
      </w:pPr>
      <w:r w:rsidRPr="00C845C1">
        <w:rPr>
          <w:rFonts w:ascii="Verdana" w:hAnsi="Verdana"/>
          <w:bCs/>
          <w:sz w:val="18"/>
          <w:szCs w:val="18"/>
        </w:rPr>
        <w:t>W sprawach nieuregulowanych niniejszymi postanowieniami stosuje się przepisy Kodeksu cywilnego</w:t>
      </w:r>
      <w:r>
        <w:rPr>
          <w:rFonts w:ascii="Verdana" w:hAnsi="Verdana"/>
          <w:bCs/>
          <w:sz w:val="18"/>
          <w:szCs w:val="18"/>
        </w:rPr>
        <w:t xml:space="preserve"> oraz ustawy </w:t>
      </w:r>
      <w:r w:rsidRPr="00497C79">
        <w:rPr>
          <w:rFonts w:ascii="Verdana" w:hAnsi="Verdana"/>
          <w:bCs/>
          <w:sz w:val="18"/>
          <w:szCs w:val="18"/>
        </w:rPr>
        <w:t>o zbiorowym zaopatrzeniu w wodę i zbiorowym odprowadzaniu ścieków</w:t>
      </w:r>
      <w:r>
        <w:rPr>
          <w:rFonts w:ascii="Verdana" w:hAnsi="Verdana"/>
          <w:bCs/>
          <w:sz w:val="18"/>
          <w:szCs w:val="18"/>
        </w:rPr>
        <w:t xml:space="preserve"> i jej aktów wykonawczych.</w:t>
      </w:r>
    </w:p>
    <w:p w14:paraId="7A69C24F" w14:textId="0A80BD46" w:rsidR="00323E78" w:rsidRDefault="00323E78" w:rsidP="00323E78">
      <w:pPr>
        <w:pStyle w:val="Akapitzlist"/>
        <w:numPr>
          <w:ilvl w:val="0"/>
          <w:numId w:val="19"/>
        </w:numPr>
        <w:suppressAutoHyphens w:val="0"/>
        <w:ind w:left="426"/>
        <w:jc w:val="both"/>
        <w:rPr>
          <w:rFonts w:ascii="Verdana" w:hAnsi="Verdana" w:cs="TTE1771BD8t00"/>
          <w:sz w:val="18"/>
          <w:szCs w:val="18"/>
          <w:lang w:eastAsia="en-US"/>
        </w:rPr>
      </w:pPr>
      <w:r>
        <w:rPr>
          <w:rFonts w:ascii="Verdana" w:hAnsi="Verdana" w:cs="TTE1771BD8t00"/>
          <w:sz w:val="18"/>
          <w:szCs w:val="18"/>
        </w:rPr>
        <w:t>Wszelkie spory mogące wyniknąć w związku z realizacją niniejszej Umowy będą rozstrzygane przez właściwy rzeczowo sąd powszechny w Szczecinie.</w:t>
      </w:r>
    </w:p>
    <w:p w14:paraId="0EAA68CB" w14:textId="532D45DD" w:rsidR="00323E78" w:rsidRDefault="00323E78" w:rsidP="00323E78">
      <w:pPr>
        <w:pStyle w:val="Akapitzlist"/>
        <w:numPr>
          <w:ilvl w:val="0"/>
          <w:numId w:val="19"/>
        </w:numPr>
        <w:suppressAutoHyphens w:val="0"/>
        <w:ind w:left="426"/>
        <w:jc w:val="both"/>
        <w:rPr>
          <w:rFonts w:ascii="Verdana" w:hAnsi="Verdana" w:cs="TTE1771BD8t00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Umowę sporządzono w formie elektronicznej z użyciem kwalifikowanych podpisów elektronicznych.</w:t>
      </w:r>
    </w:p>
    <w:p w14:paraId="3A82F3E3" w14:textId="77777777" w:rsidR="00323E78" w:rsidRDefault="00323E78" w:rsidP="00323E78">
      <w:pPr>
        <w:pStyle w:val="Akapitzlist"/>
        <w:numPr>
          <w:ilvl w:val="0"/>
          <w:numId w:val="19"/>
        </w:numPr>
        <w:suppressAutoHyphens w:val="0"/>
        <w:ind w:left="426"/>
        <w:jc w:val="both"/>
        <w:rPr>
          <w:rFonts w:ascii="Verdana" w:hAnsi="Verdana" w:cs="TTE1771BD8t00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Umowa zostaje zawarta z dniem jej podpisania przez ostatnią ze stron, z datą ujawnioną na kwalifikowanym podpisie elektronicznym.</w:t>
      </w:r>
      <w:r>
        <w:rPr>
          <w:rStyle w:val="Odwoanieprzypisudolnego"/>
          <w:rFonts w:ascii="Verdana" w:hAnsi="Verdana" w:cstheme="minorHAnsi"/>
          <w:sz w:val="18"/>
          <w:szCs w:val="18"/>
        </w:rPr>
        <w:t>3</w:t>
      </w:r>
    </w:p>
    <w:p w14:paraId="4CD31186" w14:textId="77777777" w:rsidR="00323E78" w:rsidRDefault="00323E78" w:rsidP="00323E78">
      <w:pPr>
        <w:pStyle w:val="Akapitzlist"/>
        <w:ind w:left="426"/>
        <w:jc w:val="both"/>
        <w:rPr>
          <w:rFonts w:ascii="Verdana" w:hAnsi="Verdana" w:cs="TTE1771BD8t00"/>
          <w:sz w:val="18"/>
          <w:szCs w:val="18"/>
        </w:rPr>
      </w:pPr>
    </w:p>
    <w:p w14:paraId="58541526" w14:textId="77777777" w:rsidR="00323E78" w:rsidRDefault="00323E78" w:rsidP="00323E78">
      <w:pPr>
        <w:spacing w:line="23" w:lineRule="atLeast"/>
        <w:jc w:val="both"/>
        <w:rPr>
          <w:rFonts w:ascii="Verdana" w:hAnsi="Verdana" w:cs="TTE1771BD8t00"/>
          <w:sz w:val="18"/>
          <w:szCs w:val="18"/>
        </w:rPr>
      </w:pPr>
    </w:p>
    <w:p w14:paraId="2CBC39FC" w14:textId="77777777" w:rsidR="00323E78" w:rsidRDefault="00323E78" w:rsidP="00323E78">
      <w:pPr>
        <w:spacing w:line="23" w:lineRule="atLeast"/>
        <w:jc w:val="both"/>
        <w:rPr>
          <w:rFonts w:ascii="Verdana" w:hAnsi="Verdana" w:cs="TTE1771BD8t00"/>
          <w:color w:val="000000"/>
          <w:sz w:val="18"/>
          <w:szCs w:val="18"/>
          <w:u w:val="single"/>
        </w:rPr>
      </w:pPr>
      <w:r>
        <w:rPr>
          <w:rFonts w:ascii="Verdana" w:hAnsi="Verdana" w:cs="TTE1771BD8t00"/>
          <w:color w:val="000000"/>
          <w:sz w:val="18"/>
          <w:szCs w:val="18"/>
          <w:u w:val="single"/>
        </w:rPr>
        <w:t>Załączniki stanowiące integralną część umowy:</w:t>
      </w:r>
    </w:p>
    <w:p w14:paraId="4C093098" w14:textId="05FC40AD" w:rsidR="00323E78" w:rsidRDefault="00323E78" w:rsidP="00323E78">
      <w:pPr>
        <w:numPr>
          <w:ilvl w:val="0"/>
          <w:numId w:val="20"/>
        </w:numPr>
        <w:suppressAutoHyphens w:val="0"/>
        <w:spacing w:line="23" w:lineRule="atLeast"/>
        <w:jc w:val="both"/>
        <w:rPr>
          <w:rFonts w:ascii="Verdana" w:hAnsi="Verdana" w:cs="TTE1771BD8t00"/>
          <w:sz w:val="18"/>
          <w:szCs w:val="18"/>
        </w:rPr>
      </w:pPr>
      <w:r>
        <w:rPr>
          <w:rFonts w:ascii="Verdana" w:hAnsi="Verdana" w:cs="TTE1771BD8t00"/>
          <w:sz w:val="18"/>
          <w:szCs w:val="18"/>
        </w:rPr>
        <w:t xml:space="preserve">Załącznik nr 1 – </w:t>
      </w:r>
      <w:r>
        <w:rPr>
          <w:rFonts w:ascii="Verdana" w:hAnsi="Verdana"/>
          <w:sz w:val="18"/>
          <w:szCs w:val="18"/>
        </w:rPr>
        <w:t>Opis Przedmiotu Zamówienia</w:t>
      </w:r>
      <w:r>
        <w:rPr>
          <w:rFonts w:ascii="Verdana" w:hAnsi="Verdana" w:cs="TTE1771BD8t00"/>
          <w:sz w:val="18"/>
          <w:szCs w:val="18"/>
        </w:rPr>
        <w:t xml:space="preserve"> </w:t>
      </w:r>
    </w:p>
    <w:p w14:paraId="3949E292" w14:textId="23FFAB69" w:rsidR="00323E78" w:rsidRDefault="00323E78" w:rsidP="00323E78">
      <w:pPr>
        <w:numPr>
          <w:ilvl w:val="0"/>
          <w:numId w:val="20"/>
        </w:numPr>
        <w:suppressAutoHyphens w:val="0"/>
        <w:spacing w:line="23" w:lineRule="atLeast"/>
        <w:jc w:val="both"/>
        <w:rPr>
          <w:rFonts w:ascii="Verdana" w:hAnsi="Verdana" w:cs="TTE1771BD8t00"/>
          <w:sz w:val="18"/>
          <w:szCs w:val="18"/>
        </w:rPr>
      </w:pPr>
      <w:r>
        <w:rPr>
          <w:rFonts w:ascii="Verdana" w:eastAsia="Calibri" w:hAnsi="Verdana"/>
          <w:sz w:val="18"/>
          <w:szCs w:val="18"/>
          <w:lang w:eastAsia="en-US"/>
        </w:rPr>
        <w:t xml:space="preserve">Załącznik nr 2 – </w:t>
      </w:r>
      <w:r w:rsidRPr="00323E78">
        <w:rPr>
          <w:rFonts w:ascii="Verdana" w:hAnsi="Verdana" w:cs="TTE1771BD8t00"/>
          <w:sz w:val="18"/>
          <w:szCs w:val="18"/>
        </w:rPr>
        <w:t>Punkty poboru i dane kontaktowe</w:t>
      </w:r>
    </w:p>
    <w:p w14:paraId="179A0BF7" w14:textId="4A72F2F4" w:rsidR="00323E78" w:rsidRDefault="00323E78" w:rsidP="00323E78">
      <w:pPr>
        <w:numPr>
          <w:ilvl w:val="0"/>
          <w:numId w:val="20"/>
        </w:numPr>
        <w:suppressAutoHyphens w:val="0"/>
        <w:spacing w:line="23" w:lineRule="atLeast"/>
        <w:contextualSpacing/>
        <w:rPr>
          <w:rFonts w:ascii="Verdana" w:hAnsi="Verdana"/>
          <w:sz w:val="18"/>
          <w:szCs w:val="18"/>
        </w:rPr>
      </w:pPr>
      <w:r>
        <w:rPr>
          <w:rFonts w:ascii="Verdana" w:eastAsia="Calibri" w:hAnsi="Verdana"/>
          <w:sz w:val="18"/>
          <w:szCs w:val="18"/>
          <w:lang w:eastAsia="en-US"/>
        </w:rPr>
        <w:t xml:space="preserve">Załącznik nr 3 </w:t>
      </w:r>
      <w:r>
        <w:rPr>
          <w:rFonts w:ascii="Verdana" w:eastAsia="Calibri" w:hAnsi="Verdana" w:cs="TTE1771BD8t00"/>
          <w:sz w:val="18"/>
          <w:szCs w:val="18"/>
          <w:lang w:eastAsia="en-US"/>
        </w:rPr>
        <w:t>–</w:t>
      </w:r>
      <w:r>
        <w:rPr>
          <w:rFonts w:ascii="Verdana" w:eastAsia="Calibri" w:hAnsi="Verdana"/>
          <w:sz w:val="18"/>
          <w:szCs w:val="18"/>
          <w:lang w:eastAsia="en-US"/>
        </w:rPr>
        <w:t xml:space="preserve"> </w:t>
      </w:r>
      <w:r>
        <w:rPr>
          <w:rFonts w:ascii="Verdana" w:hAnsi="Verdana"/>
          <w:sz w:val="18"/>
          <w:szCs w:val="18"/>
        </w:rPr>
        <w:t>Oferta Wykonawcy</w:t>
      </w:r>
    </w:p>
    <w:p w14:paraId="0BC9C6EB" w14:textId="77777777" w:rsidR="00323E78" w:rsidRDefault="00323E78" w:rsidP="00323E78">
      <w:pPr>
        <w:spacing w:line="23" w:lineRule="atLeast"/>
        <w:jc w:val="center"/>
        <w:rPr>
          <w:rFonts w:ascii="Verdana" w:hAnsi="Verdana"/>
          <w:b/>
          <w:sz w:val="18"/>
          <w:szCs w:val="18"/>
        </w:rPr>
      </w:pPr>
    </w:p>
    <w:p w14:paraId="56E0E416" w14:textId="77777777" w:rsidR="00323E78" w:rsidRDefault="00323E78" w:rsidP="00323E78">
      <w:pPr>
        <w:spacing w:line="23" w:lineRule="atLeast"/>
        <w:jc w:val="center"/>
        <w:rPr>
          <w:rFonts w:ascii="Verdana" w:hAnsi="Verdana"/>
          <w:b/>
          <w:sz w:val="18"/>
          <w:szCs w:val="18"/>
        </w:rPr>
      </w:pPr>
    </w:p>
    <w:p w14:paraId="0C9AFB1C" w14:textId="02365E3A" w:rsidR="00323E78" w:rsidRDefault="00323E78" w:rsidP="00323E78">
      <w:pPr>
        <w:spacing w:line="276" w:lineRule="auto"/>
        <w:rPr>
          <w:rFonts w:ascii="Verdana" w:hAnsi="Verdana" w:cstheme="minorHAnsi"/>
          <w:sz w:val="16"/>
          <w:szCs w:val="18"/>
        </w:rPr>
      </w:pPr>
      <w:r>
        <w:rPr>
          <w:rFonts w:ascii="Verdana" w:hAnsi="Verdana" w:cstheme="minorHAnsi"/>
          <w:sz w:val="16"/>
          <w:szCs w:val="18"/>
        </w:rPr>
        <w:t xml:space="preserve">…………………………… </w:t>
      </w:r>
      <w:r>
        <w:rPr>
          <w:rFonts w:ascii="Verdana" w:hAnsi="Verdana" w:cstheme="minorHAnsi"/>
          <w:sz w:val="16"/>
          <w:szCs w:val="18"/>
        </w:rPr>
        <w:tab/>
        <w:t>– Zastępca Dyrektora Oddziału</w:t>
      </w:r>
    </w:p>
    <w:p w14:paraId="56E49EC5" w14:textId="77777777" w:rsidR="00323E78" w:rsidRDefault="00323E78" w:rsidP="00323E78">
      <w:pPr>
        <w:spacing w:line="276" w:lineRule="auto"/>
        <w:rPr>
          <w:rFonts w:ascii="Verdana" w:hAnsi="Verdana" w:cstheme="minorHAnsi"/>
          <w:sz w:val="16"/>
          <w:szCs w:val="18"/>
        </w:rPr>
      </w:pPr>
      <w:r>
        <w:rPr>
          <w:rFonts w:ascii="Verdana" w:hAnsi="Verdana" w:cstheme="minorHAnsi"/>
          <w:sz w:val="16"/>
          <w:szCs w:val="18"/>
        </w:rPr>
        <w:t xml:space="preserve">…………………………… </w:t>
      </w:r>
      <w:r>
        <w:rPr>
          <w:rFonts w:ascii="Verdana" w:hAnsi="Verdana" w:cstheme="minorHAnsi"/>
          <w:sz w:val="16"/>
          <w:szCs w:val="18"/>
        </w:rPr>
        <w:tab/>
        <w:t>– Zastępca Dyrektora Oddziału</w:t>
      </w:r>
    </w:p>
    <w:p w14:paraId="30A00FDA" w14:textId="769BED1E" w:rsidR="00323E78" w:rsidRDefault="00323E78" w:rsidP="00323E78">
      <w:pPr>
        <w:spacing w:line="276" w:lineRule="auto"/>
        <w:rPr>
          <w:rFonts w:ascii="Verdana" w:hAnsi="Verdana" w:cstheme="minorHAnsi"/>
          <w:sz w:val="16"/>
          <w:szCs w:val="18"/>
        </w:rPr>
      </w:pPr>
    </w:p>
    <w:p w14:paraId="08232B14" w14:textId="77777777" w:rsidR="00E1508F" w:rsidRPr="00D20F81" w:rsidRDefault="00E1508F" w:rsidP="00E1508F">
      <w:pPr>
        <w:jc w:val="both"/>
        <w:rPr>
          <w:rFonts w:ascii="Verdana" w:hAnsi="Verdana"/>
          <w:bCs/>
          <w:sz w:val="18"/>
          <w:szCs w:val="18"/>
        </w:rPr>
      </w:pPr>
    </w:p>
    <w:p w14:paraId="483854BD" w14:textId="77777777" w:rsidR="00E1508F" w:rsidRPr="00D20F81" w:rsidRDefault="00E1508F" w:rsidP="00E1508F">
      <w:pPr>
        <w:jc w:val="both"/>
        <w:rPr>
          <w:rFonts w:ascii="Verdana" w:hAnsi="Verdana"/>
          <w:bCs/>
          <w:sz w:val="18"/>
          <w:szCs w:val="18"/>
        </w:rPr>
      </w:pPr>
    </w:p>
    <w:p w14:paraId="3417B286" w14:textId="77777777" w:rsidR="00E1508F" w:rsidRPr="00D20F81" w:rsidRDefault="00E1508F" w:rsidP="00E1508F">
      <w:pPr>
        <w:jc w:val="both"/>
        <w:rPr>
          <w:rFonts w:ascii="Verdana" w:hAnsi="Verdana"/>
          <w:bCs/>
          <w:sz w:val="18"/>
          <w:szCs w:val="18"/>
        </w:rPr>
      </w:pPr>
    </w:p>
    <w:p w14:paraId="0C288CAF" w14:textId="77777777" w:rsidR="00E1508F" w:rsidRPr="00D20F81" w:rsidRDefault="00E1508F" w:rsidP="00E1508F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0AA9CC6D" w14:textId="77777777" w:rsidR="00E1508F" w:rsidRPr="00D20F81" w:rsidRDefault="00E1508F" w:rsidP="00E1508F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2F142394" w14:textId="77777777" w:rsidR="00E1508F" w:rsidRPr="00D20F81" w:rsidRDefault="00E1508F" w:rsidP="00E1508F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32A59E29" w14:textId="77777777" w:rsidR="00E1508F" w:rsidRPr="00D20F81" w:rsidRDefault="00E1508F" w:rsidP="00E1508F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16B169FB" w14:textId="77777777" w:rsidR="00E1508F" w:rsidRPr="00D20F81" w:rsidRDefault="00E1508F" w:rsidP="00E1508F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2F3B88EB" w14:textId="77777777" w:rsidR="00E1508F" w:rsidRPr="00D20F81" w:rsidRDefault="00E1508F" w:rsidP="00E1508F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1A0064D5" w14:textId="77777777" w:rsidR="00E1508F" w:rsidRPr="00D20F81" w:rsidRDefault="00E1508F" w:rsidP="00E1508F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1C290178" w14:textId="77777777" w:rsidR="00E1508F" w:rsidRPr="00D20F81" w:rsidRDefault="00E1508F" w:rsidP="00E1508F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6C2A1402" w14:textId="77777777" w:rsidR="00E1508F" w:rsidRPr="00D20F81" w:rsidRDefault="00E1508F" w:rsidP="00E1508F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254E9281" w14:textId="77777777" w:rsidR="00E1508F" w:rsidRPr="00D20F81" w:rsidRDefault="00E1508F" w:rsidP="00E1508F">
      <w:pPr>
        <w:jc w:val="both"/>
        <w:rPr>
          <w:rFonts w:ascii="Verdana" w:hAnsi="Verdana"/>
          <w:bCs/>
          <w:sz w:val="18"/>
          <w:szCs w:val="18"/>
        </w:rPr>
      </w:pPr>
    </w:p>
    <w:p w14:paraId="22F024F4" w14:textId="77777777" w:rsidR="00EE79CB" w:rsidRPr="00E1508F" w:rsidRDefault="00EE79CB" w:rsidP="00E1508F"/>
    <w:sectPr w:rsidR="00EE79CB" w:rsidRPr="00E1508F" w:rsidSect="00774E17">
      <w:footerReference w:type="even" r:id="rId9"/>
      <w:footerReference w:type="default" r:id="rId10"/>
      <w:pgSz w:w="11906" w:h="16838"/>
      <w:pgMar w:top="1077" w:right="1077" w:bottom="1191" w:left="1304" w:header="709" w:footer="709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F256D" w14:textId="77777777" w:rsidR="00476330" w:rsidRDefault="00476330">
      <w:r>
        <w:separator/>
      </w:r>
    </w:p>
  </w:endnote>
  <w:endnote w:type="continuationSeparator" w:id="0">
    <w:p w14:paraId="1DB0FA9F" w14:textId="77777777" w:rsidR="00476330" w:rsidRDefault="00476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771BD8t00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DD6A1" w14:textId="77777777" w:rsidR="00AF26A1" w:rsidRDefault="00AF26A1">
    <w:pPr>
      <w:pStyle w:val="Stopka"/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2C8E5" w14:textId="77777777" w:rsidR="00AF26A1" w:rsidRDefault="00AF26A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733CA" w14:textId="77777777" w:rsidR="00476330" w:rsidRDefault="00476330">
      <w:r>
        <w:separator/>
      </w:r>
    </w:p>
  </w:footnote>
  <w:footnote w:type="continuationSeparator" w:id="0">
    <w:p w14:paraId="3CF5A24F" w14:textId="77777777" w:rsidR="00476330" w:rsidRDefault="00476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0" w:hanging="141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Num14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6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00FE4F73"/>
    <w:multiLevelType w:val="hybridMultilevel"/>
    <w:tmpl w:val="01987834"/>
    <w:lvl w:ilvl="0" w:tplc="04B6FA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866FC0"/>
    <w:multiLevelType w:val="hybridMultilevel"/>
    <w:tmpl w:val="94AC1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E9552F"/>
    <w:multiLevelType w:val="hybridMultilevel"/>
    <w:tmpl w:val="723C02DE"/>
    <w:lvl w:ilvl="0" w:tplc="8B78F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71290B"/>
    <w:multiLevelType w:val="hybridMultilevel"/>
    <w:tmpl w:val="FE42E098"/>
    <w:lvl w:ilvl="0" w:tplc="76BCA08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66E07"/>
    <w:multiLevelType w:val="hybridMultilevel"/>
    <w:tmpl w:val="A0F676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767AC"/>
    <w:multiLevelType w:val="hybridMultilevel"/>
    <w:tmpl w:val="21308508"/>
    <w:lvl w:ilvl="0" w:tplc="0F105E4E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EA452B"/>
    <w:multiLevelType w:val="hybridMultilevel"/>
    <w:tmpl w:val="95183032"/>
    <w:lvl w:ilvl="0" w:tplc="2496E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E7B4C"/>
    <w:multiLevelType w:val="hybridMultilevel"/>
    <w:tmpl w:val="C1AC5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C6EE5"/>
    <w:multiLevelType w:val="hybridMultilevel"/>
    <w:tmpl w:val="452E5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8F6C21"/>
    <w:multiLevelType w:val="hybridMultilevel"/>
    <w:tmpl w:val="0D5249EE"/>
    <w:lvl w:ilvl="0" w:tplc="AE08F1D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7" w15:restartNumberingAfterBreak="0">
    <w:nsid w:val="46EF7B00"/>
    <w:multiLevelType w:val="hybridMultilevel"/>
    <w:tmpl w:val="18A256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61EB1"/>
    <w:multiLevelType w:val="hybridMultilevel"/>
    <w:tmpl w:val="A3627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9A12B1"/>
    <w:multiLevelType w:val="hybridMultilevel"/>
    <w:tmpl w:val="D8642FDC"/>
    <w:lvl w:ilvl="0" w:tplc="5D40F2B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993027"/>
    <w:multiLevelType w:val="hybridMultilevel"/>
    <w:tmpl w:val="95E4E3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957D6"/>
    <w:multiLevelType w:val="hybridMultilevel"/>
    <w:tmpl w:val="E2020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5002CB"/>
    <w:multiLevelType w:val="hybridMultilevel"/>
    <w:tmpl w:val="81D066CC"/>
    <w:lvl w:ilvl="0" w:tplc="04B6FA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133E9"/>
    <w:multiLevelType w:val="hybridMultilevel"/>
    <w:tmpl w:val="01987834"/>
    <w:lvl w:ilvl="0" w:tplc="04B6FA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A23E56"/>
    <w:multiLevelType w:val="hybridMultilevel"/>
    <w:tmpl w:val="7D76AE8C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37703490">
      <w:start w:val="1"/>
      <w:numFmt w:val="decimal"/>
      <w:lvlText w:val="%2."/>
      <w:lvlJc w:val="left"/>
      <w:pPr>
        <w:ind w:left="3216" w:hanging="72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BD76D982">
      <w:start w:val="1"/>
      <w:numFmt w:val="lowerLetter"/>
      <w:lvlText w:val="%4)"/>
      <w:lvlJc w:val="left"/>
      <w:pPr>
        <w:ind w:left="4296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5" w15:restartNumberingAfterBreak="0">
    <w:nsid w:val="64AF528C"/>
    <w:multiLevelType w:val="hybridMultilevel"/>
    <w:tmpl w:val="1BEECEF0"/>
    <w:lvl w:ilvl="0" w:tplc="2496E2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7521359"/>
    <w:multiLevelType w:val="hybridMultilevel"/>
    <w:tmpl w:val="42B6A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554EB"/>
    <w:multiLevelType w:val="hybridMultilevel"/>
    <w:tmpl w:val="CC8251DC"/>
    <w:lvl w:ilvl="0" w:tplc="B3A2F8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D77E61"/>
    <w:multiLevelType w:val="hybridMultilevel"/>
    <w:tmpl w:val="C6703C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217BD6"/>
    <w:multiLevelType w:val="hybridMultilevel"/>
    <w:tmpl w:val="17F205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964032">
    <w:abstractNumId w:val="0"/>
  </w:num>
  <w:num w:numId="2" w16cid:durableId="529420132">
    <w:abstractNumId w:val="15"/>
  </w:num>
  <w:num w:numId="3" w16cid:durableId="1777864813">
    <w:abstractNumId w:val="22"/>
  </w:num>
  <w:num w:numId="4" w16cid:durableId="850147993">
    <w:abstractNumId w:val="12"/>
  </w:num>
  <w:num w:numId="5" w16cid:durableId="1571231038">
    <w:abstractNumId w:val="23"/>
  </w:num>
  <w:num w:numId="6" w16cid:durableId="1733263279">
    <w:abstractNumId w:val="7"/>
  </w:num>
  <w:num w:numId="7" w16cid:durableId="1154302460">
    <w:abstractNumId w:val="11"/>
  </w:num>
  <w:num w:numId="8" w16cid:durableId="1122923807">
    <w:abstractNumId w:val="10"/>
  </w:num>
  <w:num w:numId="9" w16cid:durableId="1866628419">
    <w:abstractNumId w:val="27"/>
  </w:num>
  <w:num w:numId="10" w16cid:durableId="903028361">
    <w:abstractNumId w:val="21"/>
  </w:num>
  <w:num w:numId="11" w16cid:durableId="1877505292">
    <w:abstractNumId w:val="28"/>
  </w:num>
  <w:num w:numId="12" w16cid:durableId="1343893918">
    <w:abstractNumId w:val="14"/>
  </w:num>
  <w:num w:numId="13" w16cid:durableId="1409574073">
    <w:abstractNumId w:val="8"/>
  </w:num>
  <w:num w:numId="14" w16cid:durableId="1044251050">
    <w:abstractNumId w:val="20"/>
  </w:num>
  <w:num w:numId="15" w16cid:durableId="525102599">
    <w:abstractNumId w:val="26"/>
  </w:num>
  <w:num w:numId="16" w16cid:durableId="1517764385">
    <w:abstractNumId w:val="16"/>
  </w:num>
  <w:num w:numId="17" w16cid:durableId="476996671">
    <w:abstractNumId w:val="24"/>
  </w:num>
  <w:num w:numId="18" w16cid:durableId="1476290702">
    <w:abstractNumId w:val="25"/>
  </w:num>
  <w:num w:numId="19" w16cid:durableId="16030296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83683931">
    <w:abstractNumId w:val="9"/>
  </w:num>
  <w:num w:numId="21" w16cid:durableId="16120128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24175323">
    <w:abstractNumId w:val="13"/>
  </w:num>
  <w:num w:numId="23" w16cid:durableId="524174683">
    <w:abstractNumId w:val="17"/>
  </w:num>
  <w:num w:numId="24" w16cid:durableId="813765531">
    <w:abstractNumId w:val="2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E17"/>
    <w:rsid w:val="0001693C"/>
    <w:rsid w:val="000329D5"/>
    <w:rsid w:val="00062B5C"/>
    <w:rsid w:val="000B1BCE"/>
    <w:rsid w:val="000D61F1"/>
    <w:rsid w:val="00133236"/>
    <w:rsid w:val="00137791"/>
    <w:rsid w:val="00162A38"/>
    <w:rsid w:val="00167DC4"/>
    <w:rsid w:val="00171B78"/>
    <w:rsid w:val="001A0877"/>
    <w:rsid w:val="001A0DC5"/>
    <w:rsid w:val="001B7B48"/>
    <w:rsid w:val="001C29D6"/>
    <w:rsid w:val="001D79FD"/>
    <w:rsid w:val="00244831"/>
    <w:rsid w:val="0025070B"/>
    <w:rsid w:val="00271178"/>
    <w:rsid w:val="00294DBC"/>
    <w:rsid w:val="0029719B"/>
    <w:rsid w:val="002E4E21"/>
    <w:rsid w:val="00323E78"/>
    <w:rsid w:val="00352820"/>
    <w:rsid w:val="003D704B"/>
    <w:rsid w:val="003D7E93"/>
    <w:rsid w:val="003E2612"/>
    <w:rsid w:val="004505A6"/>
    <w:rsid w:val="004664DE"/>
    <w:rsid w:val="00472FCD"/>
    <w:rsid w:val="0047611F"/>
    <w:rsid w:val="00476330"/>
    <w:rsid w:val="00497C79"/>
    <w:rsid w:val="004C659D"/>
    <w:rsid w:val="004E3B02"/>
    <w:rsid w:val="00512401"/>
    <w:rsid w:val="005165F3"/>
    <w:rsid w:val="00530E40"/>
    <w:rsid w:val="00572A38"/>
    <w:rsid w:val="005A5FAE"/>
    <w:rsid w:val="006147EE"/>
    <w:rsid w:val="006215C6"/>
    <w:rsid w:val="00622A8D"/>
    <w:rsid w:val="0064275E"/>
    <w:rsid w:val="00646EB3"/>
    <w:rsid w:val="00686C39"/>
    <w:rsid w:val="00697E2B"/>
    <w:rsid w:val="006A0D08"/>
    <w:rsid w:val="006C06C5"/>
    <w:rsid w:val="006D7EFC"/>
    <w:rsid w:val="00774E17"/>
    <w:rsid w:val="00794E46"/>
    <w:rsid w:val="007B200D"/>
    <w:rsid w:val="007E09E8"/>
    <w:rsid w:val="007F3E41"/>
    <w:rsid w:val="00805487"/>
    <w:rsid w:val="00813D7E"/>
    <w:rsid w:val="00817AF8"/>
    <w:rsid w:val="008527AE"/>
    <w:rsid w:val="008B1B1E"/>
    <w:rsid w:val="008C1022"/>
    <w:rsid w:val="008C39BB"/>
    <w:rsid w:val="008D0746"/>
    <w:rsid w:val="008E745F"/>
    <w:rsid w:val="008F7AD1"/>
    <w:rsid w:val="009001FA"/>
    <w:rsid w:val="00906385"/>
    <w:rsid w:val="009215A0"/>
    <w:rsid w:val="00927B05"/>
    <w:rsid w:val="00933598"/>
    <w:rsid w:val="009753A3"/>
    <w:rsid w:val="00991566"/>
    <w:rsid w:val="009C1848"/>
    <w:rsid w:val="009C4721"/>
    <w:rsid w:val="00A147B2"/>
    <w:rsid w:val="00A20031"/>
    <w:rsid w:val="00A46C73"/>
    <w:rsid w:val="00A62447"/>
    <w:rsid w:val="00A74E40"/>
    <w:rsid w:val="00A93672"/>
    <w:rsid w:val="00A9442E"/>
    <w:rsid w:val="00AF257C"/>
    <w:rsid w:val="00AF26A1"/>
    <w:rsid w:val="00B068B1"/>
    <w:rsid w:val="00B15EE4"/>
    <w:rsid w:val="00B310B2"/>
    <w:rsid w:val="00BA68B9"/>
    <w:rsid w:val="00BA71B3"/>
    <w:rsid w:val="00BB02A3"/>
    <w:rsid w:val="00BC1507"/>
    <w:rsid w:val="00BD2EE1"/>
    <w:rsid w:val="00BE6D03"/>
    <w:rsid w:val="00C01B5D"/>
    <w:rsid w:val="00C4355A"/>
    <w:rsid w:val="00C5507B"/>
    <w:rsid w:val="00C610F5"/>
    <w:rsid w:val="00C750B6"/>
    <w:rsid w:val="00C845C1"/>
    <w:rsid w:val="00C857E9"/>
    <w:rsid w:val="00CA7C18"/>
    <w:rsid w:val="00CD4FFA"/>
    <w:rsid w:val="00CF02E4"/>
    <w:rsid w:val="00CF20EA"/>
    <w:rsid w:val="00CF5398"/>
    <w:rsid w:val="00D01AE3"/>
    <w:rsid w:val="00D157A2"/>
    <w:rsid w:val="00D20F81"/>
    <w:rsid w:val="00D233DD"/>
    <w:rsid w:val="00D61203"/>
    <w:rsid w:val="00D707EF"/>
    <w:rsid w:val="00D977D9"/>
    <w:rsid w:val="00DA6BD5"/>
    <w:rsid w:val="00DC0E3B"/>
    <w:rsid w:val="00DC7D55"/>
    <w:rsid w:val="00DD7E6F"/>
    <w:rsid w:val="00E1508F"/>
    <w:rsid w:val="00E24A8E"/>
    <w:rsid w:val="00E50603"/>
    <w:rsid w:val="00E55083"/>
    <w:rsid w:val="00E74FB9"/>
    <w:rsid w:val="00ED599F"/>
    <w:rsid w:val="00EE79CB"/>
    <w:rsid w:val="00F023BA"/>
    <w:rsid w:val="00F03470"/>
    <w:rsid w:val="00F31CFB"/>
    <w:rsid w:val="00F34AD0"/>
    <w:rsid w:val="00F50203"/>
    <w:rsid w:val="00F7318A"/>
    <w:rsid w:val="00F748A5"/>
    <w:rsid w:val="00F87187"/>
    <w:rsid w:val="00F968EF"/>
    <w:rsid w:val="00FB18FF"/>
    <w:rsid w:val="00FB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E24249"/>
  <w15:chartTrackingRefBased/>
  <w15:docId w15:val="{4C8ADC53-827C-4CBD-B76A-11788EF3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styleId="Uwydatnienie">
    <w:name w:val="Emphasis"/>
    <w:qFormat/>
    <w:rPr>
      <w:i/>
      <w:iCs/>
    </w:rPr>
  </w:style>
  <w:style w:type="character" w:customStyle="1" w:styleId="TekstpodstawowyZnak">
    <w:name w:val="Tekst podstawowy Znak"/>
    <w:basedOn w:val="Domylnaczcionkaakapitu1"/>
    <w:rPr>
      <w:b/>
      <w:bCs/>
      <w:sz w:val="24"/>
      <w:szCs w:val="24"/>
    </w:rPr>
  </w:style>
  <w:style w:type="character" w:customStyle="1" w:styleId="ListLabel1">
    <w:name w:val="ListLabel 1"/>
    <w:rPr>
      <w:b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b/>
      <w:bCs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ind w:left="360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Adresnakopercie1">
    <w:name w:val="Adres na kopercie1"/>
    <w:basedOn w:val="Normalny"/>
    <w:pPr>
      <w:ind w:left="2880"/>
    </w:pPr>
    <w:rPr>
      <w:rFonts w:cs="Arial"/>
      <w:sz w:val="32"/>
    </w:rPr>
  </w:style>
  <w:style w:type="paragraph" w:customStyle="1" w:styleId="Adreszwrotnynakopercie1">
    <w:name w:val="Adres zwrotny na kopercie1"/>
    <w:basedOn w:val="Normalny"/>
    <w:rPr>
      <w:rFonts w:cs="Arial"/>
      <w:szCs w:val="20"/>
    </w:rPr>
  </w:style>
  <w:style w:type="paragraph" w:customStyle="1" w:styleId="Tekstpodstawowywcity21">
    <w:name w:val="Tekst podstawowy wcięty 21"/>
    <w:basedOn w:val="Normalny"/>
    <w:pPr>
      <w:spacing w:before="120"/>
      <w:ind w:left="357"/>
    </w:p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ind w:left="708"/>
    </w:p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Normal"/>
    <w:basedOn w:val="Normalny"/>
    <w:link w:val="AkapitzlistZnak"/>
    <w:uiPriority w:val="34"/>
    <w:qFormat/>
    <w:rsid w:val="00D707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79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9CB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5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55A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3E26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Normal Znak"/>
    <w:link w:val="Akapitzlist"/>
    <w:uiPriority w:val="34"/>
    <w:qFormat/>
    <w:locked/>
    <w:rsid w:val="00A74E40"/>
    <w:rPr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572A38"/>
    <w:rPr>
      <w:color w:val="0563C1" w:themeColor="hyperlink"/>
      <w:u w:val="single"/>
    </w:rPr>
  </w:style>
  <w:style w:type="character" w:customStyle="1" w:styleId="fontstyle01">
    <w:name w:val="fontstyle01"/>
    <w:basedOn w:val="Domylnaczcionkaakapitu"/>
    <w:rsid w:val="00271178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80548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8054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05487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4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487"/>
    <w:rPr>
      <w:b/>
      <w:bCs/>
      <w:lang w:eastAsia="ar-SA"/>
    </w:rPr>
  </w:style>
  <w:style w:type="paragraph" w:styleId="Poprawka">
    <w:name w:val="Revision"/>
    <w:hidden/>
    <w:uiPriority w:val="99"/>
    <w:semiHidden/>
    <w:rsid w:val="00F31CFB"/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01B5D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01B5D"/>
  </w:style>
  <w:style w:type="character" w:styleId="Odwoanieprzypisudolnego">
    <w:name w:val="footnote reference"/>
    <w:basedOn w:val="Domylnaczcionkaakapitu"/>
    <w:semiHidden/>
    <w:unhideWhenUsed/>
    <w:rsid w:val="00C01B5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1A087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ela-Siatka">
    <w:name w:val="Table Grid"/>
    <w:basedOn w:val="Standardowy"/>
    <w:uiPriority w:val="39"/>
    <w:rsid w:val="001A0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750B6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ormaltextrun">
    <w:name w:val="normaltextrun"/>
    <w:rsid w:val="00C750B6"/>
  </w:style>
  <w:style w:type="character" w:customStyle="1" w:styleId="eop">
    <w:name w:val="eop"/>
    <w:rsid w:val="00C75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6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A7D94-354A-43B0-92C6-4C857BFA2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1301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Jacek Kaliś</dc:creator>
  <cp:keywords/>
  <cp:lastModifiedBy>Grębosz Jacek</cp:lastModifiedBy>
  <cp:revision>2</cp:revision>
  <cp:lastPrinted>2022-04-27T13:47:00Z</cp:lastPrinted>
  <dcterms:created xsi:type="dcterms:W3CDTF">2025-08-05T06:55:00Z</dcterms:created>
  <dcterms:modified xsi:type="dcterms:W3CDTF">2025-08-05T06:55:00Z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GDDP OPZ Szczecin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